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402E" w14:textId="77777777" w:rsidR="001F4BDD" w:rsidRPr="001F4BDD" w:rsidRDefault="001F4BDD" w:rsidP="001F4BDD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14:paraId="2B621EFF" w14:textId="77777777" w:rsidR="00331A59" w:rsidRDefault="00331A59" w:rsidP="00331A59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>
        <w:rPr>
          <w:b/>
          <w:bCs/>
        </w:rPr>
        <w:t>Załącznik nr 4</w:t>
      </w:r>
    </w:p>
    <w:p w14:paraId="6E4BE0E5" w14:textId="77777777" w:rsidR="00005247" w:rsidRPr="00996DA4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996DA4">
        <w:rPr>
          <w:i/>
          <w:snapToGrid w:val="0"/>
        </w:rPr>
        <w:t>WZÓR</w:t>
      </w:r>
    </w:p>
    <w:p w14:paraId="6FFF9D3C" w14:textId="77777777" w:rsidR="00005247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14:paraId="3C40044D" w14:textId="77777777" w:rsidR="00C021F5" w:rsidRDefault="00005247" w:rsidP="00C021F5">
      <w:pPr>
        <w:autoSpaceDE w:val="0"/>
        <w:autoSpaceDN w:val="0"/>
        <w:adjustRightInd w:val="0"/>
        <w:spacing w:line="276" w:lineRule="auto"/>
        <w:jc w:val="center"/>
      </w:pPr>
      <w:r>
        <w:rPr>
          <w:snapToGrid w:val="0"/>
        </w:rPr>
        <w:t xml:space="preserve"> </w:t>
      </w:r>
      <w:r w:rsidR="00C021F5" w:rsidRPr="00C17823">
        <w:rPr>
          <w:snapToGrid w:val="0"/>
        </w:rPr>
        <w:t xml:space="preserve">UMOWA </w:t>
      </w:r>
      <w:r w:rsidR="00C021F5" w:rsidRPr="00C17823">
        <w:t>O REALIZACJĘ ZADANIA PUBLICZNEGO</w:t>
      </w:r>
      <w:r w:rsidR="00C021F5">
        <w:t>*/</w:t>
      </w:r>
    </w:p>
    <w:p w14:paraId="7EF1E166" w14:textId="77777777" w:rsidR="00C021F5" w:rsidRDefault="00C021F5" w:rsidP="00C021F5">
      <w:pPr>
        <w:autoSpaceDE w:val="0"/>
        <w:autoSpaceDN w:val="0"/>
        <w:adjustRightInd w:val="0"/>
        <w:spacing w:line="276" w:lineRule="auto"/>
        <w:jc w:val="center"/>
      </w:pPr>
      <w:r w:rsidRPr="00C17823">
        <w:rPr>
          <w:snapToGrid w:val="0"/>
        </w:rPr>
        <w:t xml:space="preserve">UMOWA </w:t>
      </w:r>
      <w:r w:rsidRPr="00C17823">
        <w:t>O REALIZACJĘ ZADANIA PUBLICZNEGO</w:t>
      </w:r>
      <w:r>
        <w:t xml:space="preserve"> NA PODSTAWIE OFERTY WSPÓLNEJ*,</w:t>
      </w:r>
    </w:p>
    <w:p w14:paraId="206107AF" w14:textId="7050D963" w:rsidR="00C021F5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rFonts w:eastAsia="Arial"/>
          <w:bCs/>
        </w:rPr>
      </w:pPr>
      <w:r>
        <w:t xml:space="preserve"> O</w:t>
      </w:r>
      <w:r>
        <w:rPr>
          <w:snapToGrid w:val="0"/>
        </w:rPr>
        <w:t xml:space="preserve"> KTÓR</w:t>
      </w:r>
      <w:r w:rsidR="00063C52">
        <w:rPr>
          <w:snapToGrid w:val="0"/>
        </w:rPr>
        <w:t>EJ</w:t>
      </w:r>
      <w:r w:rsidRPr="00C17823">
        <w:rPr>
          <w:snapToGrid w:val="0"/>
        </w:rPr>
        <w:t xml:space="preserve"> MOWA W ART. 16 UST. 1</w:t>
      </w:r>
      <w:r>
        <w:rPr>
          <w:snapToGrid w:val="0"/>
        </w:rPr>
        <w:t>A</w:t>
      </w:r>
      <w:r w:rsidR="00063C52">
        <w:t>*</w:t>
      </w:r>
      <w:r w:rsidR="00063C52">
        <w:rPr>
          <w:snapToGrid w:val="0"/>
        </w:rPr>
        <w:t xml:space="preserve"> / </w:t>
      </w:r>
      <w:r w:rsidR="00063C52">
        <w:t>*</w:t>
      </w:r>
      <w:r w:rsidRPr="00C17823">
        <w:rPr>
          <w:snapToGrid w:val="0"/>
        </w:rPr>
        <w:t xml:space="preserve">6 </w:t>
      </w:r>
      <w:r w:rsidRPr="00C17823">
        <w:rPr>
          <w:rFonts w:eastAsia="Arial"/>
          <w:bCs/>
        </w:rPr>
        <w:t>USTAWY</w:t>
      </w:r>
      <w:r w:rsidRPr="00C17823">
        <w:rPr>
          <w:rFonts w:eastAsia="Arial"/>
        </w:rPr>
        <w:t xml:space="preserve"> </w:t>
      </w:r>
      <w:r w:rsidRPr="00C17823">
        <w:rPr>
          <w:rFonts w:eastAsia="Arial"/>
          <w:bCs/>
        </w:rPr>
        <w:t xml:space="preserve">Z DNIA 24 KWIETNIA </w:t>
      </w:r>
      <w:r>
        <w:rPr>
          <w:rFonts w:eastAsia="Arial"/>
          <w:bCs/>
        </w:rPr>
        <w:br/>
      </w:r>
      <w:r w:rsidRPr="00C17823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</w:t>
      </w:r>
      <w:r w:rsidR="0074675C">
        <w:rPr>
          <w:rFonts w:eastAsia="Arial"/>
          <w:bCs/>
        </w:rPr>
        <w:t>z</w:t>
      </w:r>
      <w:r>
        <w:rPr>
          <w:rFonts w:eastAsia="Arial"/>
          <w:bCs/>
        </w:rPr>
        <w:t xml:space="preserve"> 20</w:t>
      </w:r>
      <w:r w:rsidR="0074675C">
        <w:rPr>
          <w:rFonts w:eastAsia="Arial"/>
          <w:bCs/>
        </w:rPr>
        <w:t>20</w:t>
      </w:r>
      <w:r>
        <w:rPr>
          <w:rFonts w:eastAsia="Arial"/>
          <w:bCs/>
        </w:rPr>
        <w:t xml:space="preserve"> R. POZ. </w:t>
      </w:r>
      <w:r w:rsidR="0074675C">
        <w:rPr>
          <w:rFonts w:eastAsia="Arial"/>
          <w:bCs/>
        </w:rPr>
        <w:t>1057</w:t>
      </w:r>
      <w:r w:rsidR="0025085D">
        <w:rPr>
          <w:rFonts w:eastAsia="Arial"/>
          <w:bCs/>
        </w:rPr>
        <w:t>)</w:t>
      </w:r>
    </w:p>
    <w:p w14:paraId="45708157" w14:textId="77777777" w:rsidR="00C021F5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14:paraId="081ECC5D" w14:textId="77777777" w:rsidR="00C021F5" w:rsidRPr="00C61254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14:paraId="2092B286" w14:textId="77777777" w:rsidR="00005247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 xml:space="preserve">nr </w:t>
      </w:r>
      <w:r w:rsidR="00C021F5">
        <w:rPr>
          <w:snapToGrid w:val="0"/>
        </w:rPr>
        <w:t>……………….</w:t>
      </w:r>
    </w:p>
    <w:p w14:paraId="36D794FF" w14:textId="77777777" w:rsidR="00C021F5" w:rsidRDefault="00C021F5" w:rsidP="00C021F5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14:paraId="077BDE12" w14:textId="77777777" w:rsidR="00005247" w:rsidRPr="00C17823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14:paraId="36030D70" w14:textId="77777777" w:rsidR="004630DB" w:rsidRPr="00562A52" w:rsidRDefault="004630DB" w:rsidP="00434449">
      <w:pPr>
        <w:autoSpaceDE w:val="0"/>
        <w:autoSpaceDN w:val="0"/>
        <w:adjustRightInd w:val="0"/>
        <w:spacing w:line="276" w:lineRule="auto"/>
      </w:pPr>
      <w:r w:rsidRPr="00562A52">
        <w:t xml:space="preserve">pod </w:t>
      </w:r>
      <w:r w:rsidR="00FD0DEF" w:rsidRPr="00562A52">
        <w:t>tytułem</w:t>
      </w:r>
      <w:r w:rsidRPr="00562A52">
        <w:t>: ……………………………………………………………………………………..</w:t>
      </w:r>
      <w:r w:rsidR="00FE7394" w:rsidRPr="00562A52">
        <w:t>.</w:t>
      </w:r>
      <w:r w:rsidR="002F5014">
        <w:t>....................</w:t>
      </w:r>
    </w:p>
    <w:p w14:paraId="2E2764AB" w14:textId="77777777" w:rsidR="004630DB" w:rsidRPr="00562A52" w:rsidRDefault="00FE4006" w:rsidP="00434449">
      <w:pPr>
        <w:autoSpaceDE w:val="0"/>
        <w:autoSpaceDN w:val="0"/>
        <w:adjustRightInd w:val="0"/>
        <w:spacing w:line="276" w:lineRule="auto"/>
      </w:pPr>
      <w:r>
        <w:t>……………………………………………………………</w:t>
      </w:r>
      <w:r w:rsidR="004630DB" w:rsidRPr="00562A52">
        <w:t>………………………</w:t>
      </w:r>
      <w:r>
        <w:t>...</w:t>
      </w:r>
      <w:r w:rsidR="004630DB" w:rsidRPr="00562A52">
        <w:t>………</w:t>
      </w:r>
      <w:r>
        <w:t>.</w:t>
      </w:r>
      <w:r w:rsidR="004630DB" w:rsidRPr="00562A52">
        <w:t>….</w:t>
      </w:r>
      <w:r w:rsidR="00FE7394" w:rsidRPr="00562A52">
        <w:t>.</w:t>
      </w:r>
      <w:r>
        <w:t>,</w:t>
      </w:r>
    </w:p>
    <w:p w14:paraId="384DCBF0" w14:textId="77777777" w:rsidR="004630DB" w:rsidRPr="00562A52" w:rsidRDefault="004630DB" w:rsidP="00434449">
      <w:pPr>
        <w:spacing w:line="276" w:lineRule="auto"/>
        <w:jc w:val="both"/>
        <w:rPr>
          <w:snapToGrid w:val="0"/>
        </w:rPr>
      </w:pPr>
      <w:r w:rsidRPr="00562A52">
        <w:rPr>
          <w:snapToGrid w:val="0"/>
        </w:rPr>
        <w:t>zawarta w dniu ………………………………………</w:t>
      </w:r>
      <w:r w:rsidR="00AE0E55" w:rsidRPr="00562A52">
        <w:rPr>
          <w:snapToGrid w:val="0"/>
        </w:rPr>
        <w:t>…...</w:t>
      </w:r>
      <w:r w:rsidR="00C36622">
        <w:rPr>
          <w:snapToGrid w:val="0"/>
        </w:rPr>
        <w:t xml:space="preserve"> </w:t>
      </w:r>
      <w:r w:rsidR="00AE0E55" w:rsidRPr="00562A52">
        <w:rPr>
          <w:snapToGrid w:val="0"/>
        </w:rPr>
        <w:t>w</w:t>
      </w:r>
      <w:r w:rsidR="00C36622">
        <w:rPr>
          <w:snapToGrid w:val="0"/>
        </w:rPr>
        <w:t xml:space="preserve"> ………………..........</w:t>
      </w:r>
      <w:r w:rsidR="00AE0E55" w:rsidRPr="00562A52">
        <w:rPr>
          <w:snapToGrid w:val="0"/>
        </w:rPr>
        <w:t>................</w:t>
      </w:r>
      <w:r w:rsidR="002F5014">
        <w:rPr>
          <w:snapToGrid w:val="0"/>
        </w:rPr>
        <w:t>..</w:t>
      </w:r>
      <w:r w:rsidR="00AE0E55" w:rsidRPr="00562A52">
        <w:rPr>
          <w:snapToGrid w:val="0"/>
        </w:rPr>
        <w:t>,</w:t>
      </w:r>
    </w:p>
    <w:p w14:paraId="1B958B89" w14:textId="77777777" w:rsidR="00F73244" w:rsidRDefault="00F73244" w:rsidP="00F73244">
      <w:pPr>
        <w:spacing w:line="276" w:lineRule="auto"/>
        <w:rPr>
          <w:snapToGrid w:val="0"/>
        </w:rPr>
      </w:pPr>
    </w:p>
    <w:p w14:paraId="5316B5F9" w14:textId="77777777" w:rsidR="004630DB" w:rsidRPr="00562A52" w:rsidRDefault="004630DB" w:rsidP="00F73244">
      <w:pPr>
        <w:spacing w:line="276" w:lineRule="auto"/>
        <w:rPr>
          <w:snapToGrid w:val="0"/>
        </w:rPr>
      </w:pPr>
      <w:r w:rsidRPr="00562A52">
        <w:rPr>
          <w:snapToGrid w:val="0"/>
        </w:rPr>
        <w:t>między:</w:t>
      </w:r>
    </w:p>
    <w:p w14:paraId="294FFBEF" w14:textId="77777777" w:rsidR="004630DB" w:rsidRPr="00562A52" w:rsidRDefault="00FA058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 xml:space="preserve">………………………………………………………………………………………………......, </w:t>
      </w:r>
      <w:r w:rsidR="004630DB" w:rsidRPr="00562A52">
        <w:t xml:space="preserve">z siedzibą w </w:t>
      </w:r>
      <w:r w:rsidRPr="00562A52">
        <w:t>………………………………………………..,</w:t>
      </w:r>
      <w:r w:rsidR="004630DB" w:rsidRPr="00562A52">
        <w:t xml:space="preserve"> zwanym dalej </w:t>
      </w:r>
      <w:r w:rsidR="004630DB" w:rsidRPr="00C36622">
        <w:t>„Zleceniodawcą”,</w:t>
      </w:r>
      <w:r w:rsidR="004630DB" w:rsidRPr="00562A52">
        <w:t xml:space="preserve"> reprezentowanym przez:</w:t>
      </w:r>
      <w:r w:rsidRPr="00562A52">
        <w:t xml:space="preserve"> ……………………………………………………………………….,</w:t>
      </w:r>
      <w:r w:rsidR="004630DB" w:rsidRPr="00562A52">
        <w:t xml:space="preserve"> </w:t>
      </w:r>
    </w:p>
    <w:p w14:paraId="7C80B791" w14:textId="77777777" w:rsidR="00FA058B" w:rsidRPr="00562A52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710F3B45" w14:textId="77777777"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a</w:t>
      </w:r>
    </w:p>
    <w:p w14:paraId="7061C12C" w14:textId="77777777"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……………………</w:t>
      </w:r>
      <w:r w:rsidR="00FA058B" w:rsidRPr="00562A52">
        <w:t>……………………………………………………………………………..,</w:t>
      </w:r>
      <w:r w:rsidRPr="00562A52">
        <w:t xml:space="preserve"> z siedzibą w ……..........……………...............</w:t>
      </w:r>
      <w:r w:rsidR="00FA058B" w:rsidRPr="00562A52">
        <w:t>.......................................</w:t>
      </w:r>
      <w:r w:rsidR="00C36622">
        <w:t xml:space="preserve"> </w:t>
      </w:r>
      <w:r w:rsidRPr="00562A52">
        <w:t>wpisaną(-</w:t>
      </w:r>
      <w:r w:rsidR="00C36622">
        <w:t>n</w:t>
      </w:r>
      <w:r w:rsidRPr="00562A52">
        <w:t xml:space="preserve">ym) do </w:t>
      </w:r>
    </w:p>
    <w:p w14:paraId="713C9F9B" w14:textId="77777777"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Krajowego Rejestru Sądowego</w:t>
      </w:r>
      <w:r w:rsidR="007F0874" w:rsidRPr="00562A52">
        <w:rPr>
          <w:vertAlign w:val="superscript"/>
        </w:rPr>
        <w:t>*</w:t>
      </w:r>
      <w:r w:rsidR="0061247C" w:rsidRPr="00562A52">
        <w:t>/</w:t>
      </w:r>
      <w:r w:rsidR="004D3149">
        <w:t xml:space="preserve"> </w:t>
      </w:r>
      <w:r w:rsidR="0061247C" w:rsidRPr="00562A52">
        <w:t>innego rejestru*</w:t>
      </w:r>
      <w:r w:rsidR="004D3149">
        <w:t xml:space="preserve"> </w:t>
      </w:r>
      <w:r w:rsidR="0061247C" w:rsidRPr="00562A52">
        <w:t>/</w:t>
      </w:r>
      <w:r w:rsidR="004D3149">
        <w:t xml:space="preserve"> </w:t>
      </w:r>
      <w:r w:rsidR="0061247C" w:rsidRPr="00562A52">
        <w:t xml:space="preserve">ewidencji* </w:t>
      </w:r>
      <w:r w:rsidRPr="00562A52">
        <w:t>p</w:t>
      </w:r>
      <w:r w:rsidR="0061247C" w:rsidRPr="00562A52">
        <w:t>od numerem …………………</w:t>
      </w:r>
      <w:r w:rsidR="004D3149">
        <w:t xml:space="preserve"> </w:t>
      </w:r>
      <w:r w:rsidRPr="00562A52">
        <w:t>zwaną(-</w:t>
      </w:r>
      <w:r w:rsidR="00C36622">
        <w:t>n</w:t>
      </w:r>
      <w:r w:rsidRPr="00562A52">
        <w:t xml:space="preserve">ym) dalej </w:t>
      </w:r>
      <w:r w:rsidRPr="00E12D68">
        <w:t>„</w:t>
      </w:r>
      <w:r w:rsidR="005D47DB" w:rsidRPr="00E12D68">
        <w:t>Operatorem</w:t>
      </w:r>
      <w:r w:rsidR="00C36622">
        <w:t xml:space="preserve"> projektu</w:t>
      </w:r>
      <w:r w:rsidRPr="00E12D68">
        <w:t>”</w:t>
      </w:r>
      <w:r w:rsidRPr="00562A52">
        <w:t>, reprezentowaną(-</w:t>
      </w:r>
      <w:r w:rsidR="00C36622">
        <w:t>n</w:t>
      </w:r>
      <w:r w:rsidRPr="00562A52">
        <w:t>ym) przez:</w:t>
      </w:r>
    </w:p>
    <w:p w14:paraId="3DC3E96E" w14:textId="77777777" w:rsidR="004D3149" w:rsidRDefault="004D3149" w:rsidP="00434449">
      <w:pPr>
        <w:autoSpaceDE w:val="0"/>
        <w:autoSpaceDN w:val="0"/>
        <w:adjustRightInd w:val="0"/>
        <w:spacing w:line="276" w:lineRule="auto"/>
        <w:jc w:val="both"/>
      </w:pPr>
    </w:p>
    <w:p w14:paraId="1FDEFF00" w14:textId="77777777"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1. ………………………………………………………………………………………………..</w:t>
      </w:r>
    </w:p>
    <w:p w14:paraId="48E954E7" w14:textId="77777777" w:rsidR="004630DB" w:rsidRPr="00562A52" w:rsidRDefault="004630DB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 xml:space="preserve">(imię i nazwisko oraz numer </w:t>
      </w:r>
      <w:r w:rsidR="00852AA4" w:rsidRPr="00562A52">
        <w:rPr>
          <w:vertAlign w:val="superscript"/>
        </w:rPr>
        <w:t>PESEL</w:t>
      </w:r>
      <w:r w:rsidRPr="00562A52">
        <w:rPr>
          <w:vertAlign w:val="superscript"/>
        </w:rPr>
        <w:t>)</w:t>
      </w:r>
    </w:p>
    <w:p w14:paraId="3A6AFAB5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2. ………………………………………………………………………………………………...</w:t>
      </w:r>
    </w:p>
    <w:p w14:paraId="3520D4F6" w14:textId="77777777"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14:paraId="4796A7BA" w14:textId="77777777"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3. ………………………………………………………………………………………………...</w:t>
      </w:r>
    </w:p>
    <w:p w14:paraId="79AD538C" w14:textId="77777777"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14:paraId="096B1EEB" w14:textId="77777777" w:rsidR="00005247" w:rsidRDefault="00D50C10" w:rsidP="00C021F5">
      <w:pPr>
        <w:autoSpaceDE w:val="0"/>
        <w:autoSpaceDN w:val="0"/>
        <w:adjustRightInd w:val="0"/>
        <w:spacing w:line="276" w:lineRule="auto"/>
        <w:jc w:val="both"/>
      </w:pPr>
      <w:r w:rsidRPr="00C4681E">
        <w:t>zgodnie z wyciągiem z właściwego rejestru*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ewidencji* </w:t>
      </w:r>
      <w:r w:rsidR="004F0CAA">
        <w:t>/</w:t>
      </w:r>
      <w:r w:rsidRPr="006B2E39">
        <w:t xml:space="preserve"> </w:t>
      </w:r>
      <w:r w:rsidRPr="00C4681E">
        <w:t>pełnomocnictw</w:t>
      </w:r>
      <w:r>
        <w:t>em</w:t>
      </w:r>
      <w:r w:rsidR="004F0CAA">
        <w:t>*</w:t>
      </w:r>
      <w:r>
        <w:t xml:space="preserve">, </w:t>
      </w:r>
      <w:r w:rsidRPr="00C4681E">
        <w:t>załączonym</w:t>
      </w:r>
      <w:r w:rsidR="004F0CAA">
        <w:t>(i)</w:t>
      </w:r>
      <w:r w:rsidRPr="00C4681E">
        <w:t xml:space="preserve"> do niniejszej umowy</w:t>
      </w:r>
      <w:r w:rsidR="005936BC" w:rsidRPr="00562A52">
        <w:t>, zwanym(i) dalej „</w:t>
      </w:r>
      <w:r w:rsidR="0063300A">
        <w:t>Operatorem</w:t>
      </w:r>
      <w:r w:rsidR="005936BC" w:rsidRPr="00562A52">
        <w:t>(-ami)</w:t>
      </w:r>
      <w:r w:rsidR="004E38E5">
        <w:t xml:space="preserve"> </w:t>
      </w:r>
      <w:r w:rsidR="00C36622">
        <w:t>projektu</w:t>
      </w:r>
      <w:r w:rsidR="005936BC" w:rsidRPr="00562A52">
        <w:t>”.</w:t>
      </w:r>
    </w:p>
    <w:p w14:paraId="6D8DD6FD" w14:textId="77777777" w:rsidR="004D3149" w:rsidRDefault="004D3149" w:rsidP="004D3149">
      <w:pPr>
        <w:autoSpaceDE w:val="0"/>
        <w:autoSpaceDN w:val="0"/>
        <w:adjustRightInd w:val="0"/>
        <w:spacing w:before="240" w:line="276" w:lineRule="auto"/>
      </w:pPr>
    </w:p>
    <w:p w14:paraId="757D9BE5" w14:textId="77777777"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lastRenderedPageBreak/>
        <w:t>§ 1</w:t>
      </w:r>
    </w:p>
    <w:p w14:paraId="6ED2A749" w14:textId="77777777" w:rsidR="00D56DA6" w:rsidRPr="00562A52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Przedmiot umowy</w:t>
      </w:r>
    </w:p>
    <w:p w14:paraId="2268888B" w14:textId="77777777"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1. Zleceniodawca zleca </w:t>
      </w:r>
      <w:r w:rsidR="0063300A">
        <w:t>Operatorowi</w:t>
      </w:r>
      <w:r w:rsidR="00EE573C" w:rsidRPr="00562A52">
        <w:t>(-</w:t>
      </w:r>
      <w:r w:rsidR="00FB6108">
        <w:t>r</w:t>
      </w:r>
      <w:r w:rsidR="00EE573C" w:rsidRPr="00562A52">
        <w:t>om)</w:t>
      </w:r>
      <w:r w:rsidR="00FB6108">
        <w:t xml:space="preserve"> projektu</w:t>
      </w:r>
      <w:r w:rsidR="00BA677D" w:rsidRPr="00562A52">
        <w:t>,</w:t>
      </w:r>
      <w:r w:rsidR="00901826" w:rsidRPr="00562A52">
        <w:t xml:space="preserve"> </w:t>
      </w:r>
      <w:r w:rsidRPr="00562A52">
        <w:t>zgodnie z przepisami ustawy z dnia 24</w:t>
      </w:r>
      <w:r w:rsidR="00B92883" w:rsidRPr="00562A52">
        <w:t> </w:t>
      </w:r>
      <w:r w:rsidRPr="00562A52">
        <w:t>kwietnia 2003</w:t>
      </w:r>
      <w:r w:rsidR="00BA677D" w:rsidRPr="00562A52">
        <w:t> </w:t>
      </w:r>
      <w:r w:rsidRPr="00562A52">
        <w:t>r. o działalności pożytku publicznego i o wolontariacie</w:t>
      </w:r>
      <w:r w:rsidR="004630DB" w:rsidRPr="00562A52">
        <w:t>,</w:t>
      </w:r>
      <w:r w:rsidR="00BA677D" w:rsidRPr="00562A52">
        <w:t xml:space="preserve"> </w:t>
      </w:r>
      <w:r w:rsidR="00505791" w:rsidRPr="00562A52">
        <w:t>zwan</w:t>
      </w:r>
      <w:r w:rsidR="00505791">
        <w:t>ej</w:t>
      </w:r>
      <w:r w:rsidR="00505791" w:rsidRPr="00562A52">
        <w:t xml:space="preserve"> </w:t>
      </w:r>
      <w:r w:rsidR="004630DB" w:rsidRPr="00562A52">
        <w:t xml:space="preserve">dalej </w:t>
      </w:r>
      <w:r w:rsidR="007501C2" w:rsidRPr="00562A52">
        <w:t>„</w:t>
      </w:r>
      <w:r w:rsidR="00BA677D" w:rsidRPr="00562A52">
        <w:t>ustawą</w:t>
      </w:r>
      <w:r w:rsidR="007501C2" w:rsidRPr="00562A52">
        <w:t>”</w:t>
      </w:r>
      <w:r w:rsidR="00B60CB2" w:rsidRPr="00562A52">
        <w:t>,</w:t>
      </w:r>
      <w:r w:rsidR="00A320BA" w:rsidRPr="00562A52">
        <w:t xml:space="preserve"> </w:t>
      </w:r>
      <w:r w:rsidRPr="00562A52">
        <w:t>realizację zadania publicznego pod tytułem:</w:t>
      </w:r>
    </w:p>
    <w:p w14:paraId="1F4AFB10" w14:textId="77777777" w:rsidR="00D56DA6" w:rsidRPr="00562A52" w:rsidRDefault="004630DB" w:rsidP="00E12D6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>…………………………………………………………………………………………………...</w:t>
      </w:r>
      <w:r w:rsidR="00D56DA6" w:rsidRPr="00562A52">
        <w:t>……………………</w:t>
      </w:r>
      <w:r w:rsidR="00FB6108">
        <w:t>……………………………………………………………………..</w:t>
      </w:r>
    </w:p>
    <w:p w14:paraId="1A8E61FE" w14:textId="77777777"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/>
        <w:jc w:val="both"/>
      </w:pPr>
      <w:r w:rsidRPr="00562A52">
        <w:t xml:space="preserve">określonego szczegółowo w ofercie złożonej przez </w:t>
      </w:r>
      <w:r w:rsidR="0063300A">
        <w:t>Operatora</w:t>
      </w:r>
      <w:r w:rsidR="00EE573C" w:rsidRPr="00562A52">
        <w:t>(-</w:t>
      </w:r>
      <w:r w:rsidR="00FE4006">
        <w:t>r</w:t>
      </w:r>
      <w:r w:rsidR="00EE573C" w:rsidRPr="00562A52">
        <w:t>ów)</w:t>
      </w:r>
      <w:r w:rsidR="00FB6108">
        <w:t xml:space="preserve"> projektu</w:t>
      </w:r>
      <w:r w:rsidR="00901826" w:rsidRPr="00562A52">
        <w:t xml:space="preserve"> </w:t>
      </w:r>
      <w:r w:rsidRPr="00562A52">
        <w:t>w dniu ..............</w:t>
      </w:r>
      <w:r w:rsidR="004630DB" w:rsidRPr="00562A52">
        <w:t>.............</w:t>
      </w:r>
      <w:r w:rsidRPr="00562A52">
        <w:t>..,</w:t>
      </w:r>
      <w:r w:rsidR="00F35462" w:rsidRPr="00562A52">
        <w:rPr>
          <w:vertAlign w:val="superscript"/>
        </w:rPr>
        <w:t xml:space="preserve"> </w:t>
      </w:r>
      <w:r w:rsidRPr="00562A52">
        <w:t>zwanego dalej „zadaniem publicznym”,</w:t>
      </w:r>
      <w:r w:rsidR="004630DB" w:rsidRPr="00562A52">
        <w:t xml:space="preserve"> </w:t>
      </w:r>
      <w:r w:rsidRPr="00562A52">
        <w:t>a</w:t>
      </w:r>
      <w:r w:rsidR="009F046C" w:rsidRPr="00562A52">
        <w:t> </w:t>
      </w:r>
      <w:r w:rsidR="0063300A">
        <w:t>Operator</w:t>
      </w:r>
      <w:r w:rsidR="00EE573C" w:rsidRPr="00562A52">
        <w:t>(-</w:t>
      </w:r>
      <w:r w:rsidR="0063300A">
        <w:t>rz</w:t>
      </w:r>
      <w:r w:rsidR="00EE573C" w:rsidRPr="00562A52">
        <w:t>y)</w:t>
      </w:r>
      <w:r w:rsidR="00EA6665" w:rsidRPr="00EA6665">
        <w:t xml:space="preserve"> </w:t>
      </w:r>
      <w:r w:rsidR="00EA6665">
        <w:t>projektu</w:t>
      </w:r>
      <w:r w:rsidR="00901826" w:rsidRPr="00562A52">
        <w:t xml:space="preserve"> </w:t>
      </w:r>
      <w:r w:rsidRPr="00562A52">
        <w:t>zobowiązuje</w:t>
      </w:r>
      <w:r w:rsidR="00EE573C" w:rsidRPr="00562A52">
        <w:t>(-</w:t>
      </w:r>
      <w:r w:rsidR="00FB6108">
        <w:t>j</w:t>
      </w:r>
      <w:r w:rsidR="00EE573C" w:rsidRPr="00562A52">
        <w:t>ą)</w:t>
      </w:r>
      <w:r w:rsidR="00901826" w:rsidRPr="00562A52">
        <w:t xml:space="preserve"> </w:t>
      </w:r>
      <w:r w:rsidRPr="00562A52">
        <w:t>się wykonać zadanie publiczne w</w:t>
      </w:r>
      <w:r w:rsidR="00901826" w:rsidRPr="00562A52">
        <w:t xml:space="preserve"> zakresie</w:t>
      </w:r>
      <w:r w:rsidR="00FB6108">
        <w:t xml:space="preserve"> określonym</w:t>
      </w:r>
      <w:r w:rsidR="00901826" w:rsidRPr="00562A52">
        <w:t xml:space="preserve"> </w:t>
      </w:r>
      <w:r w:rsidRPr="00562A52">
        <w:t>i na warunkach określonych w</w:t>
      </w:r>
      <w:r w:rsidR="00B92883" w:rsidRPr="00562A52">
        <w:t> </w:t>
      </w:r>
      <w:r w:rsidRPr="00562A52">
        <w:t>niniejszej umowie.</w:t>
      </w:r>
    </w:p>
    <w:p w14:paraId="63520432" w14:textId="77777777" w:rsidR="00A20E95" w:rsidRPr="00562A52" w:rsidRDefault="00BA677D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2. </w:t>
      </w:r>
      <w:r w:rsidR="00876015" w:rsidRPr="00562A52">
        <w:t xml:space="preserve">Zleceniodawca przyznaje </w:t>
      </w:r>
      <w:r w:rsidR="0063300A">
        <w:t>Operatorowi</w:t>
      </w:r>
      <w:r w:rsidR="00EE573C" w:rsidRPr="00562A52">
        <w:t>(-</w:t>
      </w:r>
      <w:r w:rsidR="00EB4617">
        <w:t>r</w:t>
      </w:r>
      <w:r w:rsidR="00EE573C" w:rsidRPr="00562A52">
        <w:t>om)</w:t>
      </w:r>
      <w:r w:rsidR="00EA6665" w:rsidRPr="00EA6665">
        <w:t xml:space="preserve"> </w:t>
      </w:r>
      <w:r w:rsidR="00EA6665">
        <w:t>projektu</w:t>
      </w:r>
      <w:r w:rsidR="00876015" w:rsidRPr="00562A52">
        <w:t xml:space="preserve"> środki finansowe, o których mowa </w:t>
      </w:r>
      <w:r w:rsidR="00EA6665">
        <w:br/>
      </w:r>
      <w:r w:rsidR="00876015" w:rsidRPr="00562A52">
        <w:t>w § 3</w:t>
      </w:r>
      <w:r w:rsidR="00A45D30" w:rsidRPr="00562A52">
        <w:t>,</w:t>
      </w:r>
      <w:r w:rsidR="00BE73CD" w:rsidRPr="00562A52">
        <w:t xml:space="preserve"> w</w:t>
      </w:r>
      <w:r w:rsidR="0063300A">
        <w:t> </w:t>
      </w:r>
      <w:r w:rsidR="00BE73CD" w:rsidRPr="00562A52">
        <w:t>formie dotacji, której celem jest</w:t>
      </w:r>
      <w:r w:rsidR="006108EA" w:rsidRPr="00562A52">
        <w:t xml:space="preserve"> realizacja zadania publicznego w sposób zgodny z</w:t>
      </w:r>
      <w:r w:rsidR="00B92883" w:rsidRPr="00562A52">
        <w:t> </w:t>
      </w:r>
      <w:r w:rsidR="006108EA" w:rsidRPr="00562A52">
        <w:t>postanowieniami tej umowy</w:t>
      </w:r>
      <w:r w:rsidR="00D12FE9" w:rsidRPr="00562A52">
        <w:t>.</w:t>
      </w:r>
    </w:p>
    <w:p w14:paraId="5C77D179" w14:textId="77777777" w:rsidR="00D56DA6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D56DA6" w:rsidRPr="00562A52">
        <w:t xml:space="preserve">. </w:t>
      </w:r>
      <w:r w:rsidR="00B729FC" w:rsidRPr="00562A52">
        <w:t>Niniejsza umowa jest umową o powierzenie realizacji zadania publicznego*</w:t>
      </w:r>
      <w:r w:rsidR="006606F6">
        <w:t xml:space="preserve"> </w:t>
      </w:r>
      <w:r w:rsidR="00B729FC" w:rsidRPr="00562A52">
        <w:t>/</w:t>
      </w:r>
      <w:r w:rsidR="006606F6">
        <w:t xml:space="preserve"> </w:t>
      </w:r>
      <w:r w:rsidR="00B729FC" w:rsidRPr="00562A52">
        <w:t>o wsparcie</w:t>
      </w:r>
      <w:r w:rsidR="00261F97" w:rsidRPr="00562A52">
        <w:t xml:space="preserve"> realizacji zadania publicznego</w:t>
      </w:r>
      <w:r w:rsidR="00261F97" w:rsidRPr="00562A52">
        <w:rPr>
          <w:rStyle w:val="Odwoanieprzypisudolnego"/>
        </w:rPr>
        <w:footnoteReference w:id="1"/>
      </w:r>
      <w:r w:rsidR="00A45D30" w:rsidRPr="00562A52">
        <w:rPr>
          <w:vertAlign w:val="superscript"/>
        </w:rPr>
        <w:t>)</w:t>
      </w:r>
      <w:r w:rsidR="00B729FC" w:rsidRPr="00562A52">
        <w:t>* w rozumieniu art. 16 ust. 1 ustawy.</w:t>
      </w:r>
    </w:p>
    <w:p w14:paraId="7BABEA97" w14:textId="77777777" w:rsidR="007F0874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Wykonanie umowy nastąpi z </w:t>
      </w:r>
      <w:r w:rsidR="00BB4437" w:rsidRPr="00562A52">
        <w:t>dniem</w:t>
      </w:r>
      <w:r w:rsidR="00D56DA6" w:rsidRPr="00562A52">
        <w:t xml:space="preserve"> zaakceptowania przez Zleceniodawcę sprawozdani</w:t>
      </w:r>
      <w:r w:rsidR="0085230E">
        <w:t>a końcowego, o którym mowa w § 9</w:t>
      </w:r>
      <w:r w:rsidR="00D56DA6" w:rsidRPr="00562A52">
        <w:t xml:space="preserve"> ust. </w:t>
      </w:r>
      <w:r w:rsidR="00855309">
        <w:t>5</w:t>
      </w:r>
      <w:r w:rsidR="00D56DA6" w:rsidRPr="00562A52">
        <w:t>.</w:t>
      </w:r>
    </w:p>
    <w:p w14:paraId="0D53A8AE" w14:textId="77777777" w:rsidR="003C7BD2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5</w:t>
      </w:r>
      <w:r w:rsidR="00D56DA6" w:rsidRPr="00562A52">
        <w:t>. Oferta oraz aktualizacje opisu poszczególnych działań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973710" w:rsidRPr="00562A52">
        <w:t>harmonogramu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BB4437" w:rsidRPr="00562A52">
        <w:t>kalkulacji przewidywanych kosztów</w:t>
      </w:r>
      <w:r w:rsidR="0093411C" w:rsidRPr="00562A52">
        <w:t>*</w:t>
      </w:r>
      <w:r w:rsidR="00B92883" w:rsidRPr="00562A52">
        <w:t>,</w:t>
      </w:r>
      <w:r w:rsidR="00D56DA6" w:rsidRPr="00562A52">
        <w:t xml:space="preserve"> stanowią</w:t>
      </w:r>
      <w:r w:rsidR="0041589A" w:rsidRPr="00562A52">
        <w:t>ce</w:t>
      </w:r>
      <w:r w:rsidR="00D56DA6" w:rsidRPr="00562A52">
        <w:t xml:space="preserve"> załączniki do niniejszej umowy</w:t>
      </w:r>
      <w:r w:rsidR="006606F6">
        <w:t>,</w:t>
      </w:r>
      <w:r w:rsidR="00D007C1" w:rsidRPr="00562A52">
        <w:t xml:space="preserve"> są integralną częścią umowy w ustalonym </w:t>
      </w:r>
      <w:r w:rsidR="006606F6">
        <w:t xml:space="preserve">brzmieniu </w:t>
      </w:r>
      <w:r w:rsidR="00D007C1" w:rsidRPr="00562A52">
        <w:t xml:space="preserve">końcowym.      </w:t>
      </w:r>
      <w:r w:rsidR="00D56DA6" w:rsidRPr="00562A52">
        <w:t xml:space="preserve">    </w:t>
      </w:r>
    </w:p>
    <w:p w14:paraId="5D7ADE92" w14:textId="77777777" w:rsidR="001323E3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</w:pPr>
      <w:r w:rsidRPr="00562A52">
        <w:t>6</w:t>
      </w:r>
      <w:r w:rsidR="003C7BD2" w:rsidRPr="00562A52">
        <w:t xml:space="preserve">. </w:t>
      </w:r>
      <w:r w:rsidR="001323E3" w:rsidRPr="00562A52">
        <w:t>Osobą do kontaktów roboczych jest:</w:t>
      </w:r>
    </w:p>
    <w:p w14:paraId="4DB96C31" w14:textId="77777777"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3"/>
      </w:pPr>
      <w:r w:rsidRPr="00562A52">
        <w:t>1) z</w:t>
      </w:r>
      <w:r w:rsidR="00B729FC" w:rsidRPr="00562A52">
        <w:t>e strony Zleceniodawc</w:t>
      </w:r>
      <w:r w:rsidRPr="00562A52">
        <w:t>y: ………………</w:t>
      </w:r>
      <w:r w:rsidR="006606F6">
        <w:t>……………………………………...</w:t>
      </w:r>
      <w:r w:rsidRPr="00562A52">
        <w:t xml:space="preserve">…………, </w:t>
      </w:r>
    </w:p>
    <w:p w14:paraId="5D7875E1" w14:textId="77777777" w:rsidR="00B729FC" w:rsidRPr="00562A52" w:rsidRDefault="006606F6" w:rsidP="006606F6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323E3" w:rsidRPr="00562A52">
        <w:t xml:space="preserve"> …………………………</w:t>
      </w:r>
      <w:r w:rsidR="00B729FC" w:rsidRPr="00562A52">
        <w:t>, adres poczty elektronicznej…………</w:t>
      </w:r>
      <w:r>
        <w:t>.</w:t>
      </w:r>
      <w:r w:rsidR="00B729FC" w:rsidRPr="00562A52">
        <w:t>……………</w:t>
      </w:r>
      <w:r>
        <w:t>...</w:t>
      </w:r>
      <w:r w:rsidR="00696893">
        <w:t>..</w:t>
      </w:r>
      <w:r w:rsidR="00B729FC" w:rsidRPr="00562A52">
        <w:t>…..</w:t>
      </w:r>
      <w:r w:rsidR="00B92883" w:rsidRPr="00562A52">
        <w:t>;</w:t>
      </w:r>
    </w:p>
    <w:p w14:paraId="714F3005" w14:textId="77777777"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4"/>
      </w:pPr>
      <w:r w:rsidRPr="00562A52">
        <w:t>2) z</w:t>
      </w:r>
      <w:r w:rsidR="00B729FC" w:rsidRPr="00562A52">
        <w:t xml:space="preserve">e strony </w:t>
      </w:r>
      <w:r w:rsidR="0063300A">
        <w:t>Operatora</w:t>
      </w:r>
      <w:r w:rsidR="00EE573C" w:rsidRPr="00562A52">
        <w:t>(-</w:t>
      </w:r>
      <w:r w:rsidR="00DF7F4E">
        <w:t>r</w:t>
      </w:r>
      <w:r w:rsidR="00EE573C" w:rsidRPr="00562A52">
        <w:t>ów)</w:t>
      </w:r>
      <w:r w:rsidR="00EA6665" w:rsidRPr="00EA6665">
        <w:t xml:space="preserve"> </w:t>
      </w:r>
      <w:r w:rsidR="00EA6665">
        <w:t>projektu</w:t>
      </w:r>
      <w:r w:rsidRPr="00562A52">
        <w:t xml:space="preserve">: </w:t>
      </w:r>
      <w:r w:rsidR="00696893">
        <w:t>……</w:t>
      </w:r>
      <w:r w:rsidR="00B729FC" w:rsidRPr="00562A52">
        <w:t>…………….…</w:t>
      </w:r>
      <w:r w:rsidR="001D0F60">
        <w:t>………</w:t>
      </w:r>
      <w:r w:rsidR="00EA6665">
        <w:t>…..</w:t>
      </w:r>
      <w:r w:rsidR="001D0F60">
        <w:t>………………</w:t>
      </w:r>
      <w:r w:rsidR="00696893">
        <w:t>…</w:t>
      </w:r>
      <w:r w:rsidRPr="00562A52">
        <w:t>..</w:t>
      </w:r>
      <w:r w:rsidR="00B729FC" w:rsidRPr="00562A52">
        <w:t>.,</w:t>
      </w:r>
      <w:r w:rsidRPr="00562A52">
        <w:t xml:space="preserve"> </w:t>
      </w:r>
    </w:p>
    <w:p w14:paraId="05F2369E" w14:textId="77777777" w:rsidR="00EE573C" w:rsidRPr="00562A52" w:rsidRDefault="006606F6" w:rsidP="00E12D68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D0F60">
        <w:t xml:space="preserve"> </w:t>
      </w:r>
      <w:r w:rsidR="00EE573C" w:rsidRPr="00562A52">
        <w:t>……………………</w:t>
      </w:r>
      <w:r w:rsidR="0063300A">
        <w:t>……</w:t>
      </w:r>
      <w:r w:rsidR="00EE573C" w:rsidRPr="00562A52">
        <w:t>, adres poczty elektronicznej</w:t>
      </w:r>
      <w:r w:rsidR="002F5014">
        <w:t xml:space="preserve"> </w:t>
      </w:r>
      <w:r w:rsidR="00EE573C" w:rsidRPr="00562A52">
        <w:t>……………………</w:t>
      </w:r>
      <w:r>
        <w:t>……..… .</w:t>
      </w:r>
    </w:p>
    <w:p w14:paraId="3825F62F" w14:textId="77777777" w:rsidR="003A59F2" w:rsidRPr="00562A52" w:rsidRDefault="00D56DA6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  <w:r w:rsidRPr="00562A52">
        <w:t xml:space="preserve">      </w:t>
      </w:r>
    </w:p>
    <w:p w14:paraId="2362380D" w14:textId="77777777"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§ 2</w:t>
      </w:r>
    </w:p>
    <w:p w14:paraId="0A0D0F6F" w14:textId="77777777"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Sposób wykonania zadania publicznego</w:t>
      </w:r>
    </w:p>
    <w:p w14:paraId="3215DE75" w14:textId="77777777" w:rsidR="004200A7" w:rsidRPr="00562A52" w:rsidRDefault="00D56DA6" w:rsidP="006212C6">
      <w:pPr>
        <w:tabs>
          <w:tab w:val="left" w:pos="0"/>
        </w:tabs>
        <w:spacing w:line="276" w:lineRule="auto"/>
        <w:jc w:val="both"/>
      </w:pPr>
      <w:r w:rsidRPr="00562A52">
        <w:t>1. Termin realizacji zadania publicznego ustala się</w:t>
      </w:r>
      <w:r w:rsidR="004200A7" w:rsidRPr="00562A52">
        <w:t>:</w:t>
      </w:r>
      <w:r w:rsidRPr="00562A52">
        <w:t xml:space="preserve"> </w:t>
      </w:r>
    </w:p>
    <w:p w14:paraId="0C03ECC6" w14:textId="77777777" w:rsidR="00FF0C38" w:rsidRDefault="00D56DA6" w:rsidP="00E12D68">
      <w:pPr>
        <w:spacing w:line="276" w:lineRule="auto"/>
        <w:ind w:left="284"/>
        <w:jc w:val="both"/>
      </w:pPr>
      <w:r w:rsidRPr="00562A52">
        <w:t>od dnia .......................</w:t>
      </w:r>
      <w:r w:rsidR="004E38E5">
        <w:t>...</w:t>
      </w:r>
      <w:r w:rsidR="00AE3C2C">
        <w:t>.</w:t>
      </w:r>
      <w:r w:rsidRPr="00562A52">
        <w:t>.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14:paraId="0D9F193C" w14:textId="77777777" w:rsidR="00D56DA6" w:rsidRPr="00562A52" w:rsidRDefault="00D56DA6" w:rsidP="00E12D68">
      <w:pPr>
        <w:spacing w:line="276" w:lineRule="auto"/>
        <w:ind w:left="284"/>
        <w:jc w:val="both"/>
      </w:pPr>
      <w:r w:rsidRPr="00562A52">
        <w:t>do dnia ....</w:t>
      </w:r>
      <w:r w:rsidR="00BE5876">
        <w:t>........................</w:t>
      </w:r>
      <w:r w:rsidR="002F5014">
        <w:t xml:space="preserve"> </w:t>
      </w:r>
      <w:r w:rsidR="00BE5876">
        <w:t>r</w:t>
      </w:r>
      <w:r w:rsidR="004200A7" w:rsidRPr="00562A52">
        <w:t xml:space="preserve">. </w:t>
      </w:r>
    </w:p>
    <w:p w14:paraId="2B97DA35" w14:textId="77777777" w:rsidR="00060E85" w:rsidRPr="00562A52" w:rsidRDefault="00060E85" w:rsidP="00060E85">
      <w:pPr>
        <w:tabs>
          <w:tab w:val="left" w:pos="0"/>
        </w:tabs>
        <w:spacing w:line="276" w:lineRule="auto"/>
        <w:jc w:val="both"/>
      </w:pPr>
      <w:r w:rsidRPr="00562A52">
        <w:t xml:space="preserve">2. Termin poniesienia wydatków ustala się: </w:t>
      </w:r>
    </w:p>
    <w:p w14:paraId="7B9ADAB3" w14:textId="77777777" w:rsidR="00060E85" w:rsidRPr="00562A52" w:rsidRDefault="00505791" w:rsidP="00E12D68">
      <w:pPr>
        <w:spacing w:line="276" w:lineRule="auto"/>
        <w:ind w:left="284"/>
        <w:jc w:val="both"/>
      </w:pPr>
      <w:r>
        <w:t>1</w:t>
      </w:r>
      <w:r w:rsidR="00060E85" w:rsidRPr="00562A52">
        <w:t>) dla środków pochodzących z dotacji:</w:t>
      </w:r>
    </w:p>
    <w:p w14:paraId="7EC4EEBF" w14:textId="77777777"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14:paraId="640820FA" w14:textId="77777777"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="0025085D">
        <w:t>.</w:t>
      </w:r>
      <w:r w:rsidR="00FF0627">
        <w:t>;</w:t>
      </w:r>
    </w:p>
    <w:p w14:paraId="26E5FFF2" w14:textId="77777777" w:rsidR="00060E85" w:rsidRPr="00562A52" w:rsidRDefault="00505791" w:rsidP="00E12D68">
      <w:pPr>
        <w:spacing w:line="276" w:lineRule="auto"/>
        <w:ind w:left="284"/>
        <w:jc w:val="both"/>
      </w:pPr>
      <w:r>
        <w:t>2</w:t>
      </w:r>
      <w:r w:rsidR="00060E85" w:rsidRPr="00562A52">
        <w:t xml:space="preserve">) dla </w:t>
      </w:r>
      <w:r w:rsidR="00836DA6">
        <w:t>innych środków finansowych</w:t>
      </w:r>
      <w:r w:rsidR="00060E85" w:rsidRPr="00562A52">
        <w:t>:</w:t>
      </w:r>
    </w:p>
    <w:p w14:paraId="6098BAAF" w14:textId="77777777"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14:paraId="5E3EA842" w14:textId="77777777"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Pr="00562A52">
        <w:t>.</w:t>
      </w:r>
    </w:p>
    <w:p w14:paraId="24C9E044" w14:textId="77777777" w:rsidR="00EE6A3D" w:rsidRPr="00562A52" w:rsidRDefault="00272D80" w:rsidP="00272D80">
      <w:pPr>
        <w:tabs>
          <w:tab w:val="left" w:pos="0"/>
        </w:tabs>
        <w:spacing w:line="276" w:lineRule="auto"/>
        <w:jc w:val="both"/>
      </w:pPr>
      <w:r w:rsidRPr="00562A52">
        <w:tab/>
      </w:r>
    </w:p>
    <w:p w14:paraId="6FAD66F1" w14:textId="77777777" w:rsidR="004200A7" w:rsidRPr="00562A52" w:rsidRDefault="003F02D0" w:rsidP="004E38E5">
      <w:pPr>
        <w:spacing w:line="276" w:lineRule="auto"/>
        <w:ind w:left="284" w:hanging="284"/>
        <w:jc w:val="both"/>
      </w:pPr>
      <w:r w:rsidRPr="00562A52">
        <w:lastRenderedPageBreak/>
        <w:t>3</w:t>
      </w:r>
      <w:r w:rsidR="00D56DA6" w:rsidRPr="00562A52">
        <w:t xml:space="preserve">. </w:t>
      </w:r>
      <w:r w:rsidR="00C1779B">
        <w:t>Operator</w:t>
      </w:r>
      <w:r w:rsidR="00EE573C" w:rsidRPr="00562A52">
        <w:t>(-</w:t>
      </w:r>
      <w:r w:rsidR="00C1779B">
        <w:t>rz</w:t>
      </w:r>
      <w:r w:rsidR="00EE573C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>ą)</w:t>
      </w:r>
      <w:r w:rsidR="00D56DA6" w:rsidRPr="00562A52">
        <w:t xml:space="preserve"> się wykonać zadanie</w:t>
      </w:r>
      <w:r w:rsidR="00D56DA6" w:rsidRPr="00562A52">
        <w:rPr>
          <w:b/>
        </w:rPr>
        <w:t xml:space="preserve"> </w:t>
      </w:r>
      <w:r w:rsidR="00D56DA6" w:rsidRPr="00562A52">
        <w:t>publiczne</w:t>
      </w:r>
      <w:r w:rsidR="00D56DA6" w:rsidRPr="00562A52">
        <w:rPr>
          <w:b/>
        </w:rPr>
        <w:t xml:space="preserve"> </w:t>
      </w:r>
      <w:r w:rsidR="00D56DA6" w:rsidRPr="00562A52">
        <w:t>zgodnie z ofertą, z uwzględnieniem aktualizacji opisu poszczególnych działań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E62EDC" w:rsidRPr="00562A52">
        <w:t>harmonogram</w:t>
      </w:r>
      <w:r w:rsidR="006B41D3" w:rsidRPr="00562A52">
        <w:t>u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060E85" w:rsidRPr="00562A52">
        <w:t>kalkulacji przewidywanych kosztów</w:t>
      </w:r>
      <w:r w:rsidR="0037376B" w:rsidRPr="00562A52">
        <w:t>*</w:t>
      </w:r>
      <w:r w:rsidR="001B5D8C">
        <w:t>,</w:t>
      </w:r>
      <w:r w:rsidR="00507A99" w:rsidRPr="00562A52">
        <w:t xml:space="preserve"> w terminie określonym w</w:t>
      </w:r>
      <w:r w:rsidR="00C1779B">
        <w:t> </w:t>
      </w:r>
      <w:r w:rsidR="00507A99" w:rsidRPr="00562A52">
        <w:t>ust.</w:t>
      </w:r>
      <w:r w:rsidR="00C1779B">
        <w:t> </w:t>
      </w:r>
      <w:r w:rsidR="00507A99" w:rsidRPr="00562A52">
        <w:t>1</w:t>
      </w:r>
      <w:r w:rsidR="00D56DA6" w:rsidRPr="00562A52">
        <w:t>.</w:t>
      </w:r>
    </w:p>
    <w:p w14:paraId="6A532E60" w14:textId="77777777" w:rsidR="00364EF6" w:rsidRPr="00562A52" w:rsidRDefault="003F02D0" w:rsidP="004E38E5">
      <w:pPr>
        <w:spacing w:line="276" w:lineRule="auto"/>
        <w:ind w:left="284" w:hanging="284"/>
        <w:jc w:val="both"/>
        <w:rPr>
          <w:i/>
        </w:rPr>
      </w:pPr>
      <w:r w:rsidRPr="00562A52">
        <w:t>4</w:t>
      </w:r>
      <w:r w:rsidR="00D56DA6" w:rsidRPr="00562A52">
        <w:t xml:space="preserve">. </w:t>
      </w:r>
      <w:r w:rsidR="003C52D1">
        <w:t>Operator</w:t>
      </w:r>
      <w:r w:rsidR="00EE573C" w:rsidRPr="00562A52">
        <w:t>(-</w:t>
      </w:r>
      <w:r w:rsidR="003C52D1">
        <w:t>rz</w:t>
      </w:r>
      <w:r w:rsidR="00EE573C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 xml:space="preserve">ą) </w:t>
      </w:r>
      <w:r w:rsidR="00D56DA6" w:rsidRPr="00562A52">
        <w:t>się do wykorzystan</w:t>
      </w:r>
      <w:r w:rsidR="00901826" w:rsidRPr="00562A52">
        <w:t xml:space="preserve">ia </w:t>
      </w:r>
      <w:r w:rsidR="00876015" w:rsidRPr="00562A52">
        <w:t>środków, o których mowa w</w:t>
      </w:r>
      <w:r w:rsidR="00EE573C" w:rsidRPr="00562A52">
        <w:t> </w:t>
      </w:r>
      <w:r w:rsidR="00876015" w:rsidRPr="00562A52">
        <w:t>§</w:t>
      </w:r>
      <w:r w:rsidR="00EE573C" w:rsidRPr="00562A52">
        <w:t> </w:t>
      </w:r>
      <w:r w:rsidR="00876015" w:rsidRPr="00562A52">
        <w:t>3,</w:t>
      </w:r>
      <w:r w:rsidR="00901826" w:rsidRPr="00562A52">
        <w:t xml:space="preserve"> zgodnie </w:t>
      </w:r>
      <w:r w:rsidR="00D56DA6" w:rsidRPr="00562A52">
        <w:t>z celem, na jaki j</w:t>
      </w:r>
      <w:r w:rsidR="00876015" w:rsidRPr="00562A52">
        <w:t>e</w:t>
      </w:r>
      <w:r w:rsidR="00D56DA6" w:rsidRPr="00562A52">
        <w:t xml:space="preserve"> uzyskał</w:t>
      </w:r>
      <w:r w:rsidR="00EE573C" w:rsidRPr="00562A52">
        <w:t>(-</w:t>
      </w:r>
      <w:r w:rsidR="004E38E5">
        <w:t>a</w:t>
      </w:r>
      <w:r w:rsidR="00EE573C" w:rsidRPr="00562A52">
        <w:t>li)</w:t>
      </w:r>
      <w:r w:rsidR="004E38E5">
        <w:t>,</w:t>
      </w:r>
      <w:r w:rsidR="00D56DA6" w:rsidRPr="00562A52">
        <w:t xml:space="preserve"> i na warunkach określonych </w:t>
      </w:r>
      <w:r w:rsidR="004E38E5">
        <w:t xml:space="preserve">w </w:t>
      </w:r>
      <w:r w:rsidR="00D56DA6" w:rsidRPr="00562A52">
        <w:t>niniejsz</w:t>
      </w:r>
      <w:r w:rsidR="004E38E5">
        <w:t>ej</w:t>
      </w:r>
      <w:r w:rsidR="00D56DA6" w:rsidRPr="00562A52">
        <w:t xml:space="preserve"> umow</w:t>
      </w:r>
      <w:r w:rsidR="004E38E5">
        <w:t>ie</w:t>
      </w:r>
      <w:r w:rsidR="00D56DA6" w:rsidRPr="00562A52">
        <w:t xml:space="preserve">. </w:t>
      </w:r>
      <w:r w:rsidR="00272D80" w:rsidRPr="00562A52">
        <w:t>Dopuszcza się wydatkowanie uzyskanych przychodów, w tym także odsetek bankowych od</w:t>
      </w:r>
      <w:r w:rsidR="00364EF6" w:rsidRPr="00562A52">
        <w:t xml:space="preserve"> </w:t>
      </w:r>
      <w:r w:rsidR="00272D80" w:rsidRPr="00562A52">
        <w:t>przekazanych przez Zleceniodawcę środków, na realizację zadania publicznego wyłącznie na zasadach określonych w umowie</w:t>
      </w:r>
      <w:r w:rsidR="005211F7" w:rsidRPr="00562A52">
        <w:t>.</w:t>
      </w:r>
      <w:r w:rsidRPr="00562A52">
        <w:t xml:space="preserve"> </w:t>
      </w:r>
      <w:r w:rsidR="009E686A" w:rsidRPr="00562A52">
        <w:t>N</w:t>
      </w:r>
      <w:r w:rsidRPr="00562A52">
        <w:t>iewykorzystan</w:t>
      </w:r>
      <w:r w:rsidR="009E686A" w:rsidRPr="00562A52">
        <w:t>e</w:t>
      </w:r>
      <w:r w:rsidRPr="00562A52">
        <w:t xml:space="preserve"> przychody</w:t>
      </w:r>
      <w:r w:rsidR="009E686A" w:rsidRPr="00562A52">
        <w:t xml:space="preserve"> </w:t>
      </w:r>
      <w:r w:rsidR="003C52D1">
        <w:t>Operator(-rzy)</w:t>
      </w:r>
      <w:r w:rsidR="009E686A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E686A" w:rsidRPr="00562A52">
        <w:t>zwraca</w:t>
      </w:r>
      <w:r w:rsidR="00DF7F4E">
        <w:t>(</w:t>
      </w:r>
      <w:r w:rsidR="003C52D1">
        <w:t>ją)</w:t>
      </w:r>
      <w:r w:rsidR="009E686A" w:rsidRPr="00562A52">
        <w:t xml:space="preserve"> Zleceniodawcy</w:t>
      </w:r>
      <w:r w:rsidRPr="00562A52">
        <w:t xml:space="preserve"> na zasadach określonych w § </w:t>
      </w:r>
      <w:r w:rsidR="0085230E">
        <w:t>10</w:t>
      </w:r>
      <w:r w:rsidRPr="00562A52">
        <w:t>.</w:t>
      </w:r>
    </w:p>
    <w:p w14:paraId="1426F869" w14:textId="77777777" w:rsidR="00364EF6" w:rsidRPr="00562A52" w:rsidRDefault="003F02D0" w:rsidP="004E38E5">
      <w:pPr>
        <w:spacing w:line="276" w:lineRule="auto"/>
        <w:ind w:left="284" w:hanging="284"/>
        <w:jc w:val="both"/>
      </w:pPr>
      <w:r w:rsidRPr="00562A52">
        <w:t>5</w:t>
      </w:r>
      <w:r w:rsidR="00364EF6" w:rsidRPr="00562A52">
        <w:t>. Wydatkowanie osiągniętych przychodów</w:t>
      </w:r>
      <w:r w:rsidR="00DD4478" w:rsidRPr="00562A52">
        <w:t>, w tym także odsetek bankowych od przekazanych przez Zleceniodawcę środków,</w:t>
      </w:r>
      <w:r w:rsidR="00364EF6" w:rsidRPr="00562A52">
        <w:t xml:space="preserve"> z naruszeniem postanowień ust. </w:t>
      </w:r>
      <w:r w:rsidR="00D40888" w:rsidRPr="00562A52">
        <w:t xml:space="preserve">4 </w:t>
      </w:r>
      <w:r w:rsidR="00364EF6" w:rsidRPr="00562A52">
        <w:t>uznaje się za dotacj</w:t>
      </w:r>
      <w:r w:rsidR="00EB4617">
        <w:t>ę</w:t>
      </w:r>
      <w:r w:rsidR="00364EF6" w:rsidRPr="00562A52">
        <w:t xml:space="preserve"> pobraną w nadmiernej wysokości.</w:t>
      </w:r>
    </w:p>
    <w:p w14:paraId="36149E53" w14:textId="77777777" w:rsidR="000634A0" w:rsidRPr="00562A52" w:rsidRDefault="000634A0" w:rsidP="004E38E5">
      <w:pPr>
        <w:spacing w:line="276" w:lineRule="auto"/>
        <w:ind w:left="284" w:hanging="284"/>
        <w:jc w:val="both"/>
      </w:pPr>
      <w:r w:rsidRPr="00562A52">
        <w:t xml:space="preserve">6. </w:t>
      </w:r>
      <w:r w:rsidR="00CD0885">
        <w:t>Operator</w:t>
      </w:r>
      <w:r w:rsidRPr="00562A52">
        <w:t>(-</w:t>
      </w:r>
      <w:r w:rsidR="00CD0885">
        <w:t>rz</w:t>
      </w:r>
      <w:r w:rsidRPr="00562A52">
        <w:t xml:space="preserve">y) </w:t>
      </w:r>
      <w:r w:rsidR="00192E7D">
        <w:t>projektu</w:t>
      </w:r>
      <w:r w:rsidR="00192E7D" w:rsidRPr="00562A52">
        <w:t xml:space="preserve"> </w:t>
      </w:r>
      <w:r w:rsidRPr="00562A52">
        <w:t>zobowiązuje(-</w:t>
      </w:r>
      <w:r w:rsidR="004E38E5">
        <w:t>j</w:t>
      </w:r>
      <w:r w:rsidRPr="00562A52">
        <w:t xml:space="preserve">ą) się do: </w:t>
      </w:r>
    </w:p>
    <w:p w14:paraId="500AA93F" w14:textId="77777777"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1)</w:t>
      </w:r>
      <w:r>
        <w:tab/>
      </w:r>
      <w:r w:rsidR="000634A0" w:rsidRPr="00562A52">
        <w:t>podania do publicznej wiadomości, w szczególności poprzez zamieszczenie na własnej stronie internetowej, informacji o naborze na realizatorów projektów</w:t>
      </w:r>
      <w:r w:rsidR="0015053D" w:rsidRPr="00562A52">
        <w:t>;</w:t>
      </w:r>
      <w:r w:rsidR="000634A0" w:rsidRPr="00562A52">
        <w:t xml:space="preserve"> </w:t>
      </w:r>
    </w:p>
    <w:p w14:paraId="440BC096" w14:textId="77777777"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2)</w:t>
      </w:r>
      <w:r>
        <w:tab/>
      </w:r>
      <w:r w:rsidR="000634A0" w:rsidRPr="00562A52">
        <w:t>przeprowadzenia konkursu na realizatorów projektów na zasadach i w trybie określonych w ofercie</w:t>
      </w:r>
      <w:r w:rsidR="0015053D" w:rsidRPr="00562A52">
        <w:t>;</w:t>
      </w:r>
    </w:p>
    <w:p w14:paraId="11E80726" w14:textId="77777777"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3)</w:t>
      </w:r>
      <w:r>
        <w:tab/>
      </w:r>
      <w:r w:rsidR="000634A0" w:rsidRPr="00562A52">
        <w:t>podania do publicznej wiadomości, w szczególności poprzez zamieszczenie na własnej stronie internetowej, informacji o wyborze realizatorów projektów</w:t>
      </w:r>
      <w:r w:rsidR="0015053D" w:rsidRPr="00562A52">
        <w:t>;</w:t>
      </w:r>
    </w:p>
    <w:p w14:paraId="0D66E951" w14:textId="77777777"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4)</w:t>
      </w:r>
      <w:r w:rsidR="00DF7F4E">
        <w:rPr>
          <w:i/>
        </w:rPr>
        <w:tab/>
      </w:r>
      <w:r w:rsidRPr="00562A52">
        <w:t>przekazania realizatorom projektów środków finansowych w terminie nie dłuższym niż 14</w:t>
      </w:r>
      <w:r w:rsidR="0015053D" w:rsidRPr="00562A52">
        <w:t> </w:t>
      </w:r>
      <w:r w:rsidRPr="00562A52">
        <w:t>dni, licząc od dnia zawarcia z nimi umowy</w:t>
      </w:r>
      <w:r w:rsidR="0015053D" w:rsidRPr="00562A52">
        <w:t>;</w:t>
      </w:r>
    </w:p>
    <w:p w14:paraId="401177DB" w14:textId="77777777" w:rsidR="000634A0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5)</w:t>
      </w:r>
      <w:r>
        <w:tab/>
      </w:r>
      <w:r w:rsidR="000634A0" w:rsidRPr="00562A52">
        <w:t>monitorowania i oceny realizacji projektów zleconych do realizacji realizatorom projektów na zasadach określonych w ofercie</w:t>
      </w:r>
      <w:r w:rsidR="009D3C43" w:rsidRPr="00562A52">
        <w:t>;</w:t>
      </w:r>
    </w:p>
    <w:p w14:paraId="792FE592" w14:textId="77777777" w:rsidR="00A9723E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6)</w:t>
      </w:r>
      <w:r>
        <w:tab/>
      </w:r>
      <w:r w:rsidR="00A9723E">
        <w:t xml:space="preserve">rozliczenia </w:t>
      </w:r>
      <w:r w:rsidR="004E38E5">
        <w:t xml:space="preserve">sprawozdań z realizacji projektów </w:t>
      </w:r>
      <w:r w:rsidR="00A9723E">
        <w:t xml:space="preserve">złożonych przez realizatorów projektu </w:t>
      </w:r>
      <w:r w:rsidR="004E38E5">
        <w:br/>
      </w:r>
      <w:r w:rsidR="00A9723E">
        <w:t xml:space="preserve">i ich oceny pod względem celowości i prawidłowości poniesienia wydatków; </w:t>
      </w:r>
    </w:p>
    <w:p w14:paraId="3D870A26" w14:textId="77777777" w:rsidR="009D3C43" w:rsidRPr="00562A52" w:rsidRDefault="00A9723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7</w:t>
      </w:r>
      <w:r w:rsidR="00DF7F4E">
        <w:t>)</w:t>
      </w:r>
      <w:r w:rsidR="00DF7F4E">
        <w:tab/>
      </w:r>
      <w:r w:rsidR="0049196B">
        <w:t>nie</w:t>
      </w:r>
      <w:r w:rsidR="009D3C43" w:rsidRPr="00562A52">
        <w:t>pobierania świadczeń pieniężnych od odbiorców zadania oraz realizatorów projektów.</w:t>
      </w:r>
    </w:p>
    <w:p w14:paraId="009D343E" w14:textId="77777777"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7. </w:t>
      </w:r>
      <w:r w:rsidR="00CD0885">
        <w:t>Operator(-rzy)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CD0885">
        <w:t>(-ją)</w:t>
      </w:r>
      <w:r w:rsidRPr="00562A52">
        <w:t xml:space="preserve"> się, że umow</w:t>
      </w:r>
      <w:r w:rsidR="00220D1D" w:rsidRPr="00562A52">
        <w:t>y</w:t>
      </w:r>
      <w:r w:rsidRPr="00562A52">
        <w:t xml:space="preserve"> pomiędzy nim</w:t>
      </w:r>
      <w:r w:rsidR="00CD0885">
        <w:t>(i)</w:t>
      </w:r>
      <w:r w:rsidRPr="00562A52">
        <w:t xml:space="preserve">, </w:t>
      </w:r>
      <w:r w:rsidR="00192E7D">
        <w:br/>
      </w:r>
      <w:r w:rsidRPr="00562A52">
        <w:t xml:space="preserve">a realizatorami projektów </w:t>
      </w:r>
      <w:r w:rsidR="00C54D69" w:rsidRPr="00562A52">
        <w:t>będ</w:t>
      </w:r>
      <w:r w:rsidR="00C54D69">
        <w:t>ą</w:t>
      </w:r>
      <w:r w:rsidR="00C54D69" w:rsidRPr="00562A52">
        <w:t xml:space="preserve"> </w:t>
      </w:r>
      <w:r w:rsidRPr="00562A52">
        <w:t>przewidywać w szczególności następujące postanowienia:</w:t>
      </w:r>
    </w:p>
    <w:p w14:paraId="29E9D93C" w14:textId="77777777"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1) przeznaczenie środków finansowych otrzymanych przez realizatorów projektów wyłącznie na działalność pożytku publicznego;</w:t>
      </w:r>
    </w:p>
    <w:p w14:paraId="0B3F9ACF" w14:textId="77777777"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2) zobowiązanie realizatorów projektów do złożenia sprawozdania z realizacji projektu po zakończeniu jego realizacji, w terminie określonym w umowie zawartej pomiędzy </w:t>
      </w:r>
      <w:r w:rsidR="00B37976">
        <w:t>Operatorem</w:t>
      </w:r>
      <w:r w:rsidRPr="00562A52">
        <w:t>(-</w:t>
      </w:r>
      <w:r w:rsidR="00C05F8D">
        <w:t>r</w:t>
      </w:r>
      <w:r w:rsidRPr="00562A52">
        <w:t xml:space="preserve">ami) </w:t>
      </w:r>
      <w:r w:rsidR="00192E7D">
        <w:t>projektu</w:t>
      </w:r>
      <w:r w:rsidR="00192E7D" w:rsidRPr="00562A52">
        <w:t xml:space="preserve"> </w:t>
      </w:r>
      <w:r w:rsidRPr="00562A52">
        <w:t>a realizatorami projektów</w:t>
      </w:r>
      <w:r w:rsidR="0015053D" w:rsidRPr="00562A52">
        <w:t>;</w:t>
      </w:r>
    </w:p>
    <w:p w14:paraId="2222A52B" w14:textId="77777777"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3) zobowiązanie realizatorów projektów do poddania się kontroli Zleceniodawcy oraz udostępniania mu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w § </w:t>
      </w:r>
      <w:r w:rsidR="002E636F">
        <w:t>8</w:t>
      </w:r>
      <w:r w:rsidRPr="00562A52">
        <w:t>;</w:t>
      </w:r>
    </w:p>
    <w:p w14:paraId="26273A07" w14:textId="77777777" w:rsidR="000634A0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4) zobowiązanie realizatorów projektów do przechowywania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 xml:space="preserve">w </w:t>
      </w:r>
      <w:r w:rsidR="0049196B">
        <w:t>§ </w:t>
      </w:r>
      <w:r w:rsidR="002E636F">
        <w:t>6</w:t>
      </w:r>
      <w:r w:rsidR="0049196B">
        <w:t>;</w:t>
      </w:r>
    </w:p>
    <w:p w14:paraId="49E9E0BE" w14:textId="77777777" w:rsidR="0049196B" w:rsidRPr="00562A52" w:rsidRDefault="0049196B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 xml:space="preserve">5) </w:t>
      </w:r>
      <w:r w:rsidRPr="0049196B">
        <w:t>zobowiązanie realizatorów projektów do</w:t>
      </w:r>
      <w:r>
        <w:t xml:space="preserve"> nie</w:t>
      </w:r>
      <w:r w:rsidRPr="00562A52">
        <w:t xml:space="preserve">pobierania świadczeń pieniężnych od odbiorców </w:t>
      </w:r>
      <w:r w:rsidR="004C62DF">
        <w:t>realizowanych przez nich projektów.</w:t>
      </w:r>
    </w:p>
    <w:p w14:paraId="2C5FB214" w14:textId="77777777" w:rsidR="000634A0" w:rsidRPr="00562A52" w:rsidRDefault="000634A0" w:rsidP="00C54D69">
      <w:pPr>
        <w:spacing w:line="276" w:lineRule="auto"/>
        <w:ind w:left="284" w:hanging="284"/>
        <w:jc w:val="both"/>
      </w:pPr>
      <w:r w:rsidRPr="00562A52">
        <w:t>8. Maksymalna wysokość środków finansowych przyznanych na realizację projektu nie może przekroczyć kw</w:t>
      </w:r>
      <w:r w:rsidR="00C54D69">
        <w:t>oty .............</w:t>
      </w:r>
      <w:r w:rsidR="00EA366B">
        <w:t>......</w:t>
      </w:r>
      <w:r w:rsidRPr="00562A52">
        <w:t xml:space="preserve">... złotych, minimalna </w:t>
      </w:r>
      <w:r w:rsidR="00C54D69">
        <w:t>–</w:t>
      </w:r>
      <w:r w:rsidR="00C54D69" w:rsidRPr="00562A52">
        <w:t xml:space="preserve"> </w:t>
      </w:r>
      <w:r w:rsidRPr="00562A52">
        <w:t>kwoty .</w:t>
      </w:r>
      <w:r w:rsidR="00C54D69">
        <w:t>............</w:t>
      </w:r>
      <w:r w:rsidR="00EA366B">
        <w:t>..........</w:t>
      </w:r>
      <w:r w:rsidR="00B34260" w:rsidRPr="00562A52">
        <w:t>.. złotych</w:t>
      </w:r>
      <w:r w:rsidR="00B34260" w:rsidRPr="00562A52">
        <w:rPr>
          <w:rStyle w:val="Odwoanieprzypisudolnego"/>
        </w:rPr>
        <w:footnoteReference w:id="2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14:paraId="6E3F6B5A" w14:textId="77777777" w:rsidR="000634A0" w:rsidRPr="00562A52" w:rsidRDefault="000634A0" w:rsidP="00C54D69">
      <w:pPr>
        <w:spacing w:line="276" w:lineRule="auto"/>
        <w:ind w:left="284" w:hanging="284"/>
        <w:jc w:val="both"/>
      </w:pPr>
    </w:p>
    <w:p w14:paraId="599C72B8" w14:textId="7716FC8F" w:rsidR="00A755F1" w:rsidRPr="00532CDF" w:rsidRDefault="000634A0" w:rsidP="00532CDF">
      <w:pPr>
        <w:spacing w:line="276" w:lineRule="auto"/>
        <w:ind w:left="284" w:hanging="284"/>
        <w:jc w:val="both"/>
      </w:pPr>
      <w:r w:rsidRPr="00562A52">
        <w:lastRenderedPageBreak/>
        <w:t>9. Środki finansowe przyznane na realizację projektu nie mogą przekroczyć</w:t>
      </w:r>
      <w:r w:rsidR="002F5014">
        <w:t xml:space="preserve"> </w:t>
      </w:r>
      <w:r w:rsidRPr="00562A52">
        <w:t>............</w:t>
      </w:r>
      <w:r w:rsidR="002F5014">
        <w:t xml:space="preserve"> </w:t>
      </w:r>
      <w:r w:rsidRPr="00562A52">
        <w:t>% jego całkowitej wartości. Wymagane jest, aby realizator projektu zapewnił przy realizacji projektu wkład finansowy w wysokości co najmniej .............</w:t>
      </w:r>
      <w:r w:rsidR="002F5014">
        <w:t xml:space="preserve"> </w:t>
      </w:r>
      <w:r w:rsidRPr="00562A52">
        <w:t>% wartości projektu</w:t>
      </w:r>
      <w:r w:rsidR="00B34260" w:rsidRPr="00562A52">
        <w:rPr>
          <w:rStyle w:val="Odwoanieprzypisudolnego"/>
        </w:rPr>
        <w:footnoteReference w:id="3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14:paraId="61E9EEA8" w14:textId="77777777"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t>§ 3</w:t>
      </w:r>
    </w:p>
    <w:p w14:paraId="66759FDC" w14:textId="77777777" w:rsidR="00D56DA6" w:rsidRPr="00562A52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Fina</w:t>
      </w:r>
      <w:r w:rsidR="00A1343E" w:rsidRPr="00562A52">
        <w:rPr>
          <w:b/>
        </w:rPr>
        <w:t>n</w:t>
      </w:r>
      <w:r w:rsidRPr="00562A52">
        <w:rPr>
          <w:b/>
        </w:rPr>
        <w:t>sowanie zadania</w:t>
      </w:r>
      <w:r w:rsidR="001E2101" w:rsidRPr="00562A52">
        <w:rPr>
          <w:b/>
        </w:rPr>
        <w:t xml:space="preserve"> publicznego</w:t>
      </w:r>
    </w:p>
    <w:p w14:paraId="4982AC4A" w14:textId="77777777" w:rsidR="00D56DA6" w:rsidRPr="00562A52" w:rsidRDefault="00D56DA6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zobowiązuje się do przekazania na </w:t>
      </w:r>
      <w:r w:rsidR="00B613BA" w:rsidRPr="00562A52">
        <w:t>realizacj</w:t>
      </w:r>
      <w:r w:rsidR="005048F3" w:rsidRPr="00562A52">
        <w:t>ę</w:t>
      </w:r>
      <w:r w:rsidRPr="00562A52">
        <w:t xml:space="preserve"> zadania publicznego </w:t>
      </w:r>
      <w:r w:rsidR="008E0889" w:rsidRPr="00562A52">
        <w:t xml:space="preserve">środków finansowych </w:t>
      </w:r>
      <w:r w:rsidR="00124D75" w:rsidRPr="00562A52">
        <w:t xml:space="preserve">w </w:t>
      </w:r>
      <w:r w:rsidR="00A97741" w:rsidRPr="00562A52">
        <w:t>wysokości</w:t>
      </w:r>
      <w:r w:rsidR="002F5014">
        <w:t xml:space="preserve"> </w:t>
      </w:r>
      <w:r w:rsidRPr="00562A52">
        <w:t>.......................</w:t>
      </w:r>
      <w:r w:rsidR="00FE7394" w:rsidRPr="00562A52">
        <w:t>..</w:t>
      </w:r>
      <w:r w:rsidR="00A97741" w:rsidRPr="00562A52">
        <w:t>..........</w:t>
      </w:r>
      <w:r w:rsidR="005048F3" w:rsidRPr="00562A52">
        <w:t>...............</w:t>
      </w:r>
      <w:r w:rsidR="002F5014">
        <w:t xml:space="preserve"> </w:t>
      </w:r>
      <w:r w:rsidRPr="00562A52">
        <w:t>(słownie</w:t>
      </w:r>
      <w:r w:rsidR="00A237D7" w:rsidRPr="00562A52">
        <w:t>)</w:t>
      </w:r>
      <w:r w:rsidR="00C54D69">
        <w:t xml:space="preserve"> ………………</w:t>
      </w:r>
      <w:r w:rsidR="002F5014">
        <w:t>………</w:t>
      </w:r>
      <w:r w:rsidRPr="00562A52">
        <w:t xml:space="preserve"> </w:t>
      </w:r>
      <w:r w:rsidR="00A237D7" w:rsidRPr="00562A52">
        <w:t>………</w:t>
      </w:r>
      <w:r w:rsidR="00BE73CD" w:rsidRPr="00562A52">
        <w:t>………………………………………</w:t>
      </w:r>
      <w:r w:rsidR="00A97741" w:rsidRPr="00562A52">
        <w:t>………..</w:t>
      </w:r>
      <w:r w:rsidR="00BE73CD" w:rsidRPr="00562A52">
        <w:t>….</w:t>
      </w:r>
      <w:r w:rsidRPr="00562A52">
        <w:t>.........................................</w:t>
      </w:r>
      <w:r w:rsidR="00A237D7" w:rsidRPr="00562A52">
        <w:t>..</w:t>
      </w:r>
      <w:r w:rsidR="002F5014">
        <w:t>........</w:t>
      </w:r>
      <w:r w:rsidR="00C54D69">
        <w:t>...</w:t>
      </w:r>
    </w:p>
    <w:p w14:paraId="351865E8" w14:textId="77777777" w:rsidR="00D56DA6" w:rsidRPr="00562A52" w:rsidRDefault="00D56DA6" w:rsidP="00C54D69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 xml:space="preserve">na rachunek bankowy </w:t>
      </w:r>
      <w:r w:rsidR="00EA366B">
        <w:t>Operatora</w:t>
      </w:r>
      <w:r w:rsidR="00EE573C" w:rsidRPr="00562A52">
        <w:t>(-</w:t>
      </w:r>
      <w:r w:rsidR="00C54D69">
        <w:t>r</w:t>
      </w:r>
      <w:r w:rsidR="00EE573C" w:rsidRPr="00562A52">
        <w:t>ów)</w:t>
      </w:r>
      <w:r w:rsidR="00192E7D" w:rsidRPr="00192E7D">
        <w:t xml:space="preserve"> </w:t>
      </w:r>
      <w:r w:rsidR="00192E7D">
        <w:t>projektu</w:t>
      </w:r>
      <w:r w:rsidRPr="00562A52">
        <w:t>:</w:t>
      </w:r>
    </w:p>
    <w:p w14:paraId="040A32A7" w14:textId="77777777" w:rsidR="009849CC" w:rsidRPr="00562A52" w:rsidRDefault="00D56DA6" w:rsidP="00C54D69">
      <w:pPr>
        <w:tabs>
          <w:tab w:val="left" w:pos="284"/>
        </w:tabs>
        <w:autoSpaceDE w:val="0"/>
        <w:autoSpaceDN w:val="0"/>
        <w:adjustRightInd w:val="0"/>
        <w:spacing w:before="120" w:line="276" w:lineRule="auto"/>
        <w:ind w:left="284"/>
        <w:jc w:val="both"/>
      </w:pPr>
      <w:r w:rsidRPr="00562A52">
        <w:t>nr rachunku</w:t>
      </w:r>
      <w:r w:rsidR="00F156BF" w:rsidRPr="00562A52">
        <w:t>(-</w:t>
      </w:r>
      <w:r w:rsidR="00C54D69">
        <w:t>k</w:t>
      </w:r>
      <w:r w:rsidR="00F156BF" w:rsidRPr="00562A52">
        <w:t>ów)</w:t>
      </w:r>
      <w:r w:rsidRPr="00562A52">
        <w:t>:</w:t>
      </w:r>
      <w:r w:rsidR="002F5014">
        <w:t xml:space="preserve"> </w:t>
      </w:r>
      <w:r w:rsidR="00C54D69">
        <w:t>.................................</w:t>
      </w:r>
      <w:r w:rsidR="00194721" w:rsidRPr="00562A52">
        <w:t>......................................................</w:t>
      </w:r>
      <w:r w:rsidR="002F5014">
        <w:t>.......................</w:t>
      </w:r>
      <w:r w:rsidRPr="00562A52">
        <w:t xml:space="preserve">..,  </w:t>
      </w:r>
    </w:p>
    <w:p w14:paraId="1645DB15" w14:textId="77777777" w:rsidR="00B8414F" w:rsidRPr="00562A52" w:rsidRDefault="00B8414F" w:rsidP="00C54D69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562A52">
        <w:t>w następujący sposób:</w:t>
      </w:r>
    </w:p>
    <w:p w14:paraId="10F260C4" w14:textId="77777777"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1) w przypadku zadania publicznego realizowanego w roku budżetowym</w:t>
      </w:r>
      <w:r w:rsidR="00EA4658" w:rsidRPr="00562A52">
        <w:t xml:space="preserve"> </w:t>
      </w:r>
      <w:r w:rsidR="00EA4658" w:rsidRPr="00562A52">
        <w:rPr>
          <w:i/>
        </w:rPr>
        <w:t>(istnieje możliwość przekazania dotacji jednorazowo w pełnej wysokości albo w transzach)</w:t>
      </w:r>
      <w:r w:rsidRPr="00562A52">
        <w:rPr>
          <w:i/>
        </w:rPr>
        <w:t>:</w:t>
      </w:r>
      <w:r w:rsidRPr="00562A52">
        <w:t xml:space="preserve"> </w:t>
      </w:r>
    </w:p>
    <w:p w14:paraId="3D76F228" w14:textId="77777777" w:rsidR="00EA4658" w:rsidRPr="00562A52" w:rsidRDefault="001E2101" w:rsidP="00C54D69">
      <w:pPr>
        <w:spacing w:line="276" w:lineRule="auto"/>
        <w:ind w:left="284" w:firstLine="283"/>
        <w:jc w:val="both"/>
      </w:pPr>
      <w:r w:rsidRPr="00562A52">
        <w:t xml:space="preserve">a) w </w:t>
      </w:r>
      <w:r w:rsidR="00EA4658" w:rsidRPr="00562A52">
        <w:t xml:space="preserve">terminie do 30 dni od dnia zawarcia niniejszej umowy </w:t>
      </w:r>
      <w:r w:rsidR="00F83A4D" w:rsidRPr="00562A52">
        <w:t>w pełnej wysokości</w:t>
      </w:r>
      <w:r w:rsidR="005557F5">
        <w:t>*</w:t>
      </w:r>
    </w:p>
    <w:p w14:paraId="1734AFCA" w14:textId="77777777" w:rsidR="00EA4658" w:rsidRPr="00562A52" w:rsidRDefault="00EA4658" w:rsidP="00C54D69">
      <w:pPr>
        <w:spacing w:line="276" w:lineRule="auto"/>
        <w:ind w:left="284" w:firstLine="283"/>
        <w:jc w:val="both"/>
      </w:pPr>
      <w:r w:rsidRPr="00562A52">
        <w:t xml:space="preserve">albo </w:t>
      </w:r>
    </w:p>
    <w:p w14:paraId="5B48A841" w14:textId="77777777" w:rsidR="00B8414F" w:rsidRPr="00562A52" w:rsidRDefault="001E2101" w:rsidP="00C54D69">
      <w:pPr>
        <w:spacing w:line="276" w:lineRule="auto"/>
        <w:ind w:left="851" w:hanging="284"/>
        <w:jc w:val="both"/>
      </w:pPr>
      <w:r w:rsidRPr="00562A52">
        <w:t xml:space="preserve">b) </w:t>
      </w:r>
      <w:r w:rsidR="00B8414F" w:rsidRPr="00562A52">
        <w:t>I transza</w:t>
      </w:r>
      <w:r w:rsidR="009849CC" w:rsidRPr="00562A52">
        <w:t xml:space="preserve"> </w:t>
      </w:r>
      <w:r w:rsidR="00B50E0C" w:rsidRPr="00562A52">
        <w:t>w terminie do 30 dni od dnia zawarcia niniejszej umowy</w:t>
      </w:r>
      <w:r w:rsidR="00B8414F" w:rsidRPr="00562A52">
        <w:t xml:space="preserve"> w wysokości </w:t>
      </w:r>
      <w:r w:rsidR="00B50E0C" w:rsidRPr="00562A52">
        <w:t>……</w:t>
      </w:r>
      <w:r w:rsidR="00B8414F" w:rsidRPr="00562A52">
        <w:t>…………………..</w:t>
      </w:r>
      <w:r w:rsidR="00B50E0C" w:rsidRPr="00562A52">
        <w:t>.........</w:t>
      </w:r>
      <w:r w:rsidR="009849CC" w:rsidRPr="00562A52">
        <w:t>...........</w:t>
      </w:r>
      <w:r w:rsidR="00B50E0C" w:rsidRPr="00562A52">
        <w:t>.</w:t>
      </w:r>
      <w:r w:rsidR="00C54D69">
        <w:t>.</w:t>
      </w:r>
      <w:r w:rsidR="002F5014">
        <w:t xml:space="preserve"> </w:t>
      </w:r>
      <w:r w:rsidR="00B8414F" w:rsidRPr="00562A52">
        <w:t>(słownie)</w:t>
      </w:r>
      <w:r w:rsidR="00C54D69">
        <w:t xml:space="preserve"> ……….…</w:t>
      </w:r>
      <w:r w:rsidR="002F5014">
        <w:t xml:space="preserve">………………………… </w:t>
      </w:r>
      <w:r w:rsidR="00C54D69">
        <w:t>………</w:t>
      </w:r>
      <w:r w:rsidR="00B50E0C" w:rsidRPr="00562A52">
        <w:t>……………</w:t>
      </w:r>
      <w:r w:rsidR="009849CC" w:rsidRPr="00562A52">
        <w:t>…………….</w:t>
      </w:r>
      <w:r w:rsidR="00B8414F" w:rsidRPr="00562A52">
        <w:t>………………………</w:t>
      </w:r>
      <w:r w:rsidR="002F5014">
        <w:t>………</w:t>
      </w:r>
      <w:r w:rsidR="00B50E0C" w:rsidRPr="00562A52">
        <w:t>……</w:t>
      </w:r>
      <w:r w:rsidR="00C54D69">
        <w:t>...</w:t>
      </w:r>
      <w:r w:rsidR="00B50E0C" w:rsidRPr="00562A52">
        <w:t>…………</w:t>
      </w:r>
      <w:r w:rsidR="00C54D69">
        <w:t>..</w:t>
      </w:r>
      <w:r w:rsidR="00B50E0C" w:rsidRPr="00562A52">
        <w:t>….</w:t>
      </w:r>
      <w:r w:rsidR="009849CC" w:rsidRPr="00562A52">
        <w:t>,</w:t>
      </w:r>
    </w:p>
    <w:p w14:paraId="0D6BB795" w14:textId="77777777" w:rsidR="009849CC" w:rsidRPr="00562A52" w:rsidRDefault="009849CC" w:rsidP="00C54D69">
      <w:pPr>
        <w:spacing w:line="276" w:lineRule="auto"/>
        <w:ind w:left="851"/>
        <w:jc w:val="both"/>
      </w:pPr>
      <w:r w:rsidRPr="00562A52">
        <w:t>II transza w terminie</w:t>
      </w:r>
      <w:r w:rsidR="00356FFA" w:rsidRPr="00562A52">
        <w:t xml:space="preserve"> </w:t>
      </w:r>
      <w:r w:rsidR="0015053D" w:rsidRPr="00562A52">
        <w:t>……………………</w:t>
      </w:r>
      <w:r w:rsidRPr="00562A52">
        <w:t xml:space="preserve"> w wysokości</w:t>
      </w:r>
      <w:r w:rsidR="00356FFA" w:rsidRPr="00562A52">
        <w:t xml:space="preserve"> </w:t>
      </w:r>
      <w:r w:rsidR="00C54D69">
        <w:t>……………</w:t>
      </w:r>
      <w:r w:rsidRPr="00562A52">
        <w:t>…………………</w:t>
      </w:r>
      <w:r w:rsidR="0015053D" w:rsidRPr="00562A52">
        <w:t xml:space="preserve"> </w:t>
      </w:r>
      <w:r w:rsidRPr="00562A52">
        <w:t>(słownie)……………</w:t>
      </w:r>
      <w:r w:rsidR="001E2101" w:rsidRPr="00562A52">
        <w:t>…...</w:t>
      </w:r>
      <w:r w:rsidR="0015053D" w:rsidRPr="00562A52">
        <w:t>.................................</w:t>
      </w:r>
      <w:r w:rsidR="00C54D69">
        <w:t>.............................</w:t>
      </w:r>
      <w:r w:rsidR="0015053D" w:rsidRPr="00562A52">
        <w:t>.............................</w:t>
      </w:r>
      <w:r w:rsidR="005557F5">
        <w:t>*</w:t>
      </w:r>
      <w:r w:rsidR="00A45D30" w:rsidRPr="00562A52">
        <w:t>;</w:t>
      </w:r>
    </w:p>
    <w:p w14:paraId="786E8D2B" w14:textId="77777777"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2) w przypadku zadania publicznego realizowanego w okresie od 2 do 5 lat</w:t>
      </w:r>
      <w:r w:rsidR="002018BE" w:rsidRPr="00562A52">
        <w:t xml:space="preserve"> budżetowych</w:t>
      </w:r>
      <w:r w:rsidR="00EA4658" w:rsidRPr="00562A52">
        <w:t xml:space="preserve"> </w:t>
      </w:r>
      <w:r w:rsidR="00EA4658" w:rsidRPr="00562A52">
        <w:rPr>
          <w:i/>
        </w:rPr>
        <w:t>(należy wskazać wysokość dotacji przekazywanej w poszczegó</w:t>
      </w:r>
      <w:r w:rsidR="00312F96">
        <w:rPr>
          <w:i/>
        </w:rPr>
        <w:t>lnych latach realizacji zadania;</w:t>
      </w:r>
      <w:r w:rsidR="00EA4658" w:rsidRPr="00562A52">
        <w:rPr>
          <w:i/>
        </w:rPr>
        <w:t xml:space="preserve"> </w:t>
      </w:r>
      <w:r w:rsidR="00312F96">
        <w:rPr>
          <w:i/>
        </w:rPr>
        <w:t>i</w:t>
      </w:r>
      <w:r w:rsidR="00EA4658" w:rsidRPr="00562A52">
        <w:rPr>
          <w:i/>
        </w:rPr>
        <w:t>stnieje możliwość</w:t>
      </w:r>
      <w:r w:rsidR="001E2101" w:rsidRPr="00562A52">
        <w:rPr>
          <w:i/>
        </w:rPr>
        <w:t xml:space="preserve"> wypłaty</w:t>
      </w:r>
      <w:r w:rsidR="00EA4658" w:rsidRPr="00562A52">
        <w:rPr>
          <w:i/>
        </w:rPr>
        <w:t xml:space="preserve"> dotacji na</w:t>
      </w:r>
      <w:r w:rsidR="001E2101" w:rsidRPr="00562A52">
        <w:rPr>
          <w:i/>
        </w:rPr>
        <w:t xml:space="preserve"> dany rok w</w:t>
      </w:r>
      <w:r w:rsidR="00EA4658" w:rsidRPr="00562A52">
        <w:rPr>
          <w:i/>
        </w:rPr>
        <w:t xml:space="preserve"> transz</w:t>
      </w:r>
      <w:r w:rsidR="001E2101" w:rsidRPr="00562A52">
        <w:rPr>
          <w:i/>
        </w:rPr>
        <w:t>ach</w:t>
      </w:r>
      <w:r w:rsidR="00EA4658" w:rsidRPr="00562A52">
        <w:rPr>
          <w:i/>
        </w:rPr>
        <w:t>)</w:t>
      </w:r>
      <w:r w:rsidRPr="00562A52">
        <w:rPr>
          <w:i/>
        </w:rPr>
        <w:t>:</w:t>
      </w:r>
    </w:p>
    <w:p w14:paraId="442A93BF" w14:textId="77777777"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a) d</w:t>
      </w:r>
      <w:r w:rsidR="009849CC" w:rsidRPr="00562A52">
        <w:t>otacja w</w:t>
      </w:r>
      <w:r w:rsidR="002F5014">
        <w:t xml:space="preserve"> </w:t>
      </w:r>
      <w:r w:rsidR="009849CC" w:rsidRPr="00562A52">
        <w:t>………</w:t>
      </w:r>
      <w:r w:rsidR="002F5014">
        <w:t xml:space="preserve"> </w:t>
      </w:r>
      <w:r w:rsidR="009849CC" w:rsidRPr="00562A52">
        <w:t xml:space="preserve">r. w terminie do 30 dni od dnia zawarcia niniejszej umowy </w:t>
      </w:r>
      <w:r w:rsidR="00C54D69">
        <w:br/>
      </w:r>
      <w:r w:rsidR="009849CC" w:rsidRPr="00562A52">
        <w:t>w wysokości ……………………….......................</w:t>
      </w:r>
      <w:r w:rsidR="00C54D69">
        <w:t xml:space="preserve"> (słownie) ………...…………</w:t>
      </w:r>
      <w:r w:rsidR="002F5014">
        <w:t>…… …</w:t>
      </w:r>
      <w:r w:rsidR="00C54D69">
        <w:t>.…</w:t>
      </w:r>
      <w:r w:rsidR="009849CC" w:rsidRPr="00562A52">
        <w:t>…………</w:t>
      </w:r>
      <w:r w:rsidR="002F5014">
        <w:t>………………………………………………………………………</w:t>
      </w:r>
      <w:r w:rsidR="00C54D69">
        <w:t>..</w:t>
      </w:r>
      <w:r w:rsidR="00EE43C8">
        <w:t>,</w:t>
      </w:r>
    </w:p>
    <w:p w14:paraId="3072DA3C" w14:textId="77777777"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b)</w:t>
      </w:r>
      <w:r w:rsidR="00176629" w:rsidRPr="00562A52">
        <w:t xml:space="preserve"> </w:t>
      </w:r>
      <w:r w:rsidRPr="00562A52">
        <w:t>d</w:t>
      </w:r>
      <w:r w:rsidR="00EA4658" w:rsidRPr="00562A52">
        <w:t>otacja</w:t>
      </w:r>
      <w:r w:rsidRPr="00562A52">
        <w:t xml:space="preserve"> </w:t>
      </w:r>
      <w:r w:rsidR="00EA4658" w:rsidRPr="00562A52">
        <w:t>w</w:t>
      </w:r>
      <w:r w:rsidR="002F5014">
        <w:t xml:space="preserve"> </w:t>
      </w:r>
      <w:r w:rsidR="00EA4658" w:rsidRPr="00562A52">
        <w:t>………</w:t>
      </w:r>
      <w:r w:rsidR="002F5014">
        <w:t xml:space="preserve"> </w:t>
      </w:r>
      <w:r w:rsidR="00EA4658" w:rsidRPr="00562A52">
        <w:t>r. w</w:t>
      </w:r>
      <w:r w:rsidR="00F156BF" w:rsidRPr="00562A52">
        <w:t xml:space="preserve"> </w:t>
      </w:r>
      <w:r w:rsidR="00EA4658" w:rsidRPr="00562A52">
        <w:t>terminie</w:t>
      </w:r>
      <w:r w:rsidR="00176629" w:rsidRPr="00562A52">
        <w:t xml:space="preserve"> </w:t>
      </w:r>
      <w:r w:rsidR="00C54D69">
        <w:t>…………</w:t>
      </w:r>
      <w:r w:rsidR="00EA4658" w:rsidRPr="00562A52">
        <w:t>…</w:t>
      </w:r>
      <w:r w:rsidR="002F5014">
        <w:t xml:space="preserve"> </w:t>
      </w:r>
      <w:r w:rsidR="00EA4658" w:rsidRPr="00562A52">
        <w:t>w</w:t>
      </w:r>
      <w:r w:rsidR="00176629" w:rsidRPr="00562A52">
        <w:t xml:space="preserve"> </w:t>
      </w:r>
      <w:r w:rsidR="00EA4658" w:rsidRPr="00562A52">
        <w:t>wysokości</w:t>
      </w:r>
      <w:r w:rsidR="00176629" w:rsidRPr="00562A52">
        <w:t xml:space="preserve"> </w:t>
      </w:r>
      <w:r w:rsidR="00C54D69">
        <w:t>…...…………………</w:t>
      </w:r>
      <w:r w:rsidR="00EA4658" w:rsidRPr="00562A52">
        <w:t>……</w:t>
      </w:r>
      <w:r w:rsidR="00176629" w:rsidRPr="00562A52">
        <w:t xml:space="preserve"> </w:t>
      </w:r>
      <w:r w:rsidR="00EA4658" w:rsidRPr="00562A52">
        <w:t>(słownie)</w:t>
      </w:r>
      <w:r w:rsidR="00176629" w:rsidRPr="00562A52">
        <w:t xml:space="preserve"> </w:t>
      </w:r>
      <w:r w:rsidR="00EA4658" w:rsidRPr="00562A52">
        <w:t>……………………………………</w:t>
      </w:r>
      <w:r w:rsidR="00C54D69">
        <w:t>………………………………….…</w:t>
      </w:r>
      <w:r w:rsidR="00EA4658" w:rsidRPr="00562A52">
        <w:t>…</w:t>
      </w:r>
      <w:r w:rsidRPr="00562A52">
        <w:t>.</w:t>
      </w:r>
      <w:r w:rsidR="00C54D69">
        <w:t xml:space="preserve"> .</w:t>
      </w:r>
    </w:p>
    <w:p w14:paraId="412AED17" w14:textId="77777777" w:rsidR="008E7A35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  <w:rPr>
          <w:vertAlign w:val="superscript"/>
        </w:rPr>
      </w:pPr>
      <w:r w:rsidRPr="00562A52">
        <w:t xml:space="preserve">2. </w:t>
      </w:r>
      <w:r w:rsidR="00173C14">
        <w:t>Wysokość</w:t>
      </w:r>
      <w:r w:rsidR="00173C14" w:rsidRPr="00C4681E">
        <w:t xml:space="preserve"> dotacji</w:t>
      </w:r>
      <w:r w:rsidR="00173C14">
        <w:t xml:space="preserve"> przekazanej</w:t>
      </w:r>
      <w:r w:rsidR="00173C14" w:rsidRPr="00C4681E">
        <w:t xml:space="preserve"> w kolejnym roku budżetowym </w:t>
      </w:r>
      <w:r w:rsidR="00FA6798" w:rsidRPr="00C4681E">
        <w:t>jest</w:t>
      </w:r>
      <w:r w:rsidR="00FA6798" w:rsidRPr="00271D9D">
        <w:t xml:space="preserve"> </w:t>
      </w:r>
      <w:r w:rsidR="00173C14" w:rsidRPr="00C4681E">
        <w:t xml:space="preserve">uzależniona </w:t>
      </w:r>
      <w:r w:rsidR="004B6D83" w:rsidRPr="00271D9D">
        <w:t>od wysokości środków publicznych zaplanowanych w budżecie dysponenta części budżetowej na realizację zadań publicznych przez organizacje poza</w:t>
      </w:r>
      <w:r w:rsidR="00050E14">
        <w:t xml:space="preserve">rządowe lub podmioty wymienione </w:t>
      </w:r>
      <w:r w:rsidR="004B6D83" w:rsidRPr="00271D9D">
        <w:t>w</w:t>
      </w:r>
      <w:r w:rsidR="002F5014">
        <w:t> </w:t>
      </w:r>
      <w:r w:rsidR="004B6D83" w:rsidRPr="00271D9D">
        <w:t>art. 3 ust. 3 ustawy</w:t>
      </w:r>
      <w:r w:rsidRPr="00562A52">
        <w:rPr>
          <w:rStyle w:val="Odwoanieprzypisudolnego"/>
        </w:rPr>
        <w:footnoteReference w:id="4"/>
      </w:r>
      <w:r w:rsidRPr="00562A52">
        <w:rPr>
          <w:vertAlign w:val="superscript"/>
        </w:rPr>
        <w:t>)</w:t>
      </w:r>
      <w:r w:rsidRPr="00562A52">
        <w:t>*</w:t>
      </w:r>
      <w:r w:rsidR="00FA6798">
        <w:t>.</w:t>
      </w:r>
    </w:p>
    <w:p w14:paraId="26D65529" w14:textId="77777777" w:rsidR="003F02D0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3F02D0" w:rsidRPr="00562A52">
        <w:t>. Za dzień przekazania dotacji uznaje się dzień obciążenia rachunku Zleceniodawcy.</w:t>
      </w:r>
    </w:p>
    <w:p w14:paraId="078DDC84" w14:textId="77777777" w:rsidR="00D56DA6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</w:t>
      </w:r>
      <w:r w:rsidR="00D2321A">
        <w:t>Operator</w:t>
      </w:r>
      <w:r w:rsidR="00EE573C" w:rsidRPr="00562A52">
        <w:t>(-</w:t>
      </w:r>
      <w:r w:rsidR="00D2321A">
        <w:t>rz</w:t>
      </w:r>
      <w:r w:rsidR="00EE573C" w:rsidRPr="00562A52">
        <w:t>y)</w:t>
      </w:r>
      <w:r w:rsidR="00192E7D" w:rsidRPr="00192E7D">
        <w:t xml:space="preserve"> </w:t>
      </w:r>
      <w:r w:rsidR="00192E7D">
        <w:t>projektu</w:t>
      </w:r>
      <w:r w:rsidR="00901826" w:rsidRPr="00562A52">
        <w:t xml:space="preserve"> oświadcza</w:t>
      </w:r>
      <w:r w:rsidR="00A1343E" w:rsidRPr="00562A52">
        <w:t>(</w:t>
      </w:r>
      <w:r w:rsidR="00EE573C" w:rsidRPr="00562A52">
        <w:t>ją)</w:t>
      </w:r>
      <w:r w:rsidR="00901826" w:rsidRPr="00562A52">
        <w:t>, że jest</w:t>
      </w:r>
      <w:r w:rsidR="00EE573C" w:rsidRPr="00562A52">
        <w:t>/są</w:t>
      </w:r>
      <w:r w:rsidR="00901826" w:rsidRPr="00562A52">
        <w:t xml:space="preserve"> jedynym</w:t>
      </w:r>
      <w:r w:rsidR="00EE573C" w:rsidRPr="00562A52">
        <w:t>(i)</w:t>
      </w:r>
      <w:r w:rsidR="00901826" w:rsidRPr="00562A52">
        <w:t xml:space="preserve"> posiadaczem</w:t>
      </w:r>
      <w:r w:rsidR="00EE573C" w:rsidRPr="00562A52">
        <w:t>(-</w:t>
      </w:r>
      <w:r w:rsidR="00FA6798">
        <w:t>cz</w:t>
      </w:r>
      <w:r w:rsidR="00EE573C" w:rsidRPr="00562A52">
        <w:t>ami)</w:t>
      </w:r>
      <w:r w:rsidR="00901826" w:rsidRPr="00562A52">
        <w:t xml:space="preserve"> wskazanego</w:t>
      </w:r>
      <w:r w:rsidR="00F156BF" w:rsidRPr="00562A52">
        <w:t>(-</w:t>
      </w:r>
      <w:r w:rsidR="00FA6798">
        <w:t>n</w:t>
      </w:r>
      <w:r w:rsidR="00F156BF" w:rsidRPr="00562A52">
        <w:t>ych)</w:t>
      </w:r>
      <w:r w:rsidR="00901826" w:rsidRPr="00562A52">
        <w:t xml:space="preserve"> w ust. 1</w:t>
      </w:r>
      <w:r w:rsidR="00D56DA6" w:rsidRPr="00562A52">
        <w:t xml:space="preserve"> rach</w:t>
      </w:r>
      <w:r w:rsidR="00901826" w:rsidRPr="00562A52">
        <w:t>unku</w:t>
      </w:r>
      <w:r w:rsidR="00356FFA" w:rsidRPr="00562A52">
        <w:t>(-</w:t>
      </w:r>
      <w:r w:rsidR="00FA6798">
        <w:t>k</w:t>
      </w:r>
      <w:r w:rsidR="00356FFA" w:rsidRPr="00562A52">
        <w:t>ów)</w:t>
      </w:r>
      <w:r w:rsidR="00901826" w:rsidRPr="00562A52">
        <w:t xml:space="preserve"> bankowego</w:t>
      </w:r>
      <w:r w:rsidR="00356FFA" w:rsidRPr="00562A52">
        <w:t>(-</w:t>
      </w:r>
      <w:r w:rsidR="00FA6798">
        <w:t>w</w:t>
      </w:r>
      <w:r w:rsidR="00356FFA" w:rsidRPr="00562A52">
        <w:t>ych)</w:t>
      </w:r>
      <w:r w:rsidR="00901826" w:rsidRPr="00562A52">
        <w:t xml:space="preserve"> i zobowiązuje</w:t>
      </w:r>
      <w:r w:rsidR="00356FFA" w:rsidRPr="00562A52">
        <w:t>(-</w:t>
      </w:r>
      <w:r w:rsidR="00FA6798">
        <w:t>j</w:t>
      </w:r>
      <w:r w:rsidR="00356FFA" w:rsidRPr="00562A52">
        <w:t>ą)</w:t>
      </w:r>
      <w:r w:rsidR="00D56DA6" w:rsidRPr="00562A52">
        <w:t xml:space="preserve"> się do utrzymania wskazanego </w:t>
      </w:r>
      <w:r w:rsidR="00FE6A82" w:rsidRPr="00562A52">
        <w:t>w</w:t>
      </w:r>
      <w:r w:rsidR="00EE573C" w:rsidRPr="00562A52">
        <w:t> </w:t>
      </w:r>
      <w:r w:rsidR="00FE6A82" w:rsidRPr="00562A52">
        <w:t xml:space="preserve">ust. 1 </w:t>
      </w:r>
      <w:r w:rsidR="00D56DA6" w:rsidRPr="00562A52">
        <w:t xml:space="preserve">rachunku nie krócej niż do </w:t>
      </w:r>
      <w:r w:rsidR="001E5A54" w:rsidRPr="00562A52">
        <w:t xml:space="preserve">dnia </w:t>
      </w:r>
      <w:r w:rsidR="002B01F5" w:rsidRPr="00562A52">
        <w:t>zaakceptowania przez</w:t>
      </w:r>
      <w:r w:rsidR="00D56DA6" w:rsidRPr="00562A52">
        <w:t xml:space="preserve"> Zleceniodawc</w:t>
      </w:r>
      <w:r w:rsidR="002B01F5" w:rsidRPr="00562A52">
        <w:t>ę sprawozdania końcowego</w:t>
      </w:r>
      <w:r w:rsidR="00D56DA6" w:rsidRPr="00562A52">
        <w:t>,</w:t>
      </w:r>
      <w:r w:rsidR="002B01F5" w:rsidRPr="00562A52">
        <w:t xml:space="preserve"> o którym mowa w</w:t>
      </w:r>
      <w:r w:rsidR="00FE6A82" w:rsidRPr="00562A52">
        <w:t xml:space="preserve"> </w:t>
      </w:r>
      <w:r w:rsidR="002B01F5" w:rsidRPr="00562A52">
        <w:t>§</w:t>
      </w:r>
      <w:r w:rsidR="00FE6A82" w:rsidRPr="00562A52">
        <w:t xml:space="preserve"> </w:t>
      </w:r>
      <w:r w:rsidR="002E636F">
        <w:t>9</w:t>
      </w:r>
      <w:r w:rsidR="002018BE" w:rsidRPr="00562A52">
        <w:t xml:space="preserve"> </w:t>
      </w:r>
      <w:r w:rsidR="002B01F5" w:rsidRPr="00562A52">
        <w:t xml:space="preserve">ust. </w:t>
      </w:r>
      <w:r w:rsidR="00242401">
        <w:t>5</w:t>
      </w:r>
      <w:r w:rsidR="002B01F5" w:rsidRPr="00562A52">
        <w:t xml:space="preserve">. </w:t>
      </w:r>
      <w:r w:rsidR="00F51B64" w:rsidRPr="00562A52">
        <w:t xml:space="preserve">W przypadku </w:t>
      </w:r>
      <w:r w:rsidR="00F156BF" w:rsidRPr="00562A52">
        <w:t xml:space="preserve">braku </w:t>
      </w:r>
      <w:r w:rsidR="00F51B64" w:rsidRPr="00562A52">
        <w:t>możliwości utrzymania rachunku,</w:t>
      </w:r>
      <w:r w:rsidR="001E5A54" w:rsidRPr="00562A52">
        <w:t xml:space="preserve"> o którym mowa w ust. 1,</w:t>
      </w:r>
      <w:r w:rsidR="00F51B64" w:rsidRPr="00562A52">
        <w:t xml:space="preserve"> </w:t>
      </w:r>
      <w:r w:rsidR="00343D2B">
        <w:t>Operator</w:t>
      </w:r>
      <w:r w:rsidR="00EE573C" w:rsidRPr="00562A52">
        <w:t>(-</w:t>
      </w:r>
      <w:r w:rsidR="00343D2B">
        <w:t>rz</w:t>
      </w:r>
      <w:r w:rsidR="00EE573C" w:rsidRPr="00562A52">
        <w:t>y)</w:t>
      </w:r>
      <w:r w:rsidR="00192E7D" w:rsidRPr="00192E7D">
        <w:t xml:space="preserve"> </w:t>
      </w:r>
      <w:r w:rsidR="00192E7D">
        <w:t>projektu</w:t>
      </w:r>
      <w:r w:rsidR="00F51B64" w:rsidRPr="00562A52">
        <w:t xml:space="preserve"> zobowiązuje</w:t>
      </w:r>
      <w:r w:rsidR="00EE573C" w:rsidRPr="00562A52">
        <w:t>(-</w:t>
      </w:r>
      <w:r w:rsidR="00FA6798">
        <w:t>j</w:t>
      </w:r>
      <w:r w:rsidR="00EE573C" w:rsidRPr="00562A52">
        <w:t>ą)</w:t>
      </w:r>
      <w:r w:rsidR="00F51B64" w:rsidRPr="00562A52">
        <w:t xml:space="preserve"> się do niezwłocznego poinformowania Zleceniodawcy o nowym</w:t>
      </w:r>
      <w:r w:rsidR="00356FFA" w:rsidRPr="00562A52">
        <w:t>(-ych)</w:t>
      </w:r>
      <w:r w:rsidR="00F51B64" w:rsidRPr="00562A52">
        <w:t xml:space="preserve"> rachunku</w:t>
      </w:r>
      <w:r w:rsidR="00356FFA" w:rsidRPr="00562A52">
        <w:t>(-</w:t>
      </w:r>
      <w:r w:rsidR="00FA6798">
        <w:t>k</w:t>
      </w:r>
      <w:r w:rsidR="00356FFA" w:rsidRPr="00562A52">
        <w:t>ach)</w:t>
      </w:r>
      <w:r w:rsidR="001E5A54" w:rsidRPr="00562A52">
        <w:t xml:space="preserve"> i jego</w:t>
      </w:r>
      <w:r w:rsidR="00356FFA" w:rsidRPr="00562A52">
        <w:t>/ich</w:t>
      </w:r>
      <w:r w:rsidR="001E5A54" w:rsidRPr="00562A52">
        <w:t xml:space="preserve"> numerze</w:t>
      </w:r>
      <w:r w:rsidR="00356FFA" w:rsidRPr="00562A52">
        <w:t>(-</w:t>
      </w:r>
      <w:r w:rsidR="00FA6798">
        <w:t>r</w:t>
      </w:r>
      <w:r w:rsidR="00356FFA" w:rsidRPr="00562A52">
        <w:t>ach)</w:t>
      </w:r>
      <w:r w:rsidR="00F51B64" w:rsidRPr="00562A52">
        <w:t>.</w:t>
      </w:r>
    </w:p>
    <w:p w14:paraId="68516687" w14:textId="77777777" w:rsidR="00D56DA6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lastRenderedPageBreak/>
        <w:t>5</w:t>
      </w:r>
      <w:r w:rsidR="001E4696" w:rsidRPr="00562A52">
        <w:t>.</w:t>
      </w:r>
      <w:r w:rsidR="00036170">
        <w:t xml:space="preserve"> </w:t>
      </w:r>
      <w:r w:rsidR="00343D2B">
        <w:t>Operator</w:t>
      </w:r>
      <w:r w:rsidR="00D1346E" w:rsidRPr="00562A52">
        <w:t>(-</w:t>
      </w:r>
      <w:r w:rsidR="00343D2B">
        <w:t>rz</w:t>
      </w:r>
      <w:r w:rsidR="00D1346E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01826" w:rsidRPr="00562A52">
        <w:t>zobowiązuje</w:t>
      </w:r>
      <w:r w:rsidR="00D1346E" w:rsidRPr="00562A52">
        <w:t>(-</w:t>
      </w:r>
      <w:r w:rsidR="00036170">
        <w:t>j</w:t>
      </w:r>
      <w:r w:rsidR="00D1346E" w:rsidRPr="00562A52">
        <w:t>ą)</w:t>
      </w:r>
      <w:r w:rsidR="00D56DA6" w:rsidRPr="00562A52">
        <w:t xml:space="preserve"> się do przekazania na realizację zadania</w:t>
      </w:r>
      <w:r w:rsidR="0028013B" w:rsidRPr="00562A52">
        <w:t xml:space="preserve"> publicznego</w:t>
      </w:r>
      <w:r w:rsidR="007626E6" w:rsidRPr="00562A52">
        <w:t xml:space="preserve"> </w:t>
      </w:r>
      <w:r w:rsidR="007626E6" w:rsidRPr="00562A52">
        <w:rPr>
          <w:i/>
        </w:rPr>
        <w:t>(w</w:t>
      </w:r>
      <w:r w:rsidR="00A13BF2" w:rsidRPr="00562A52">
        <w:rPr>
          <w:i/>
        </w:rPr>
        <w:t> </w:t>
      </w:r>
      <w:r w:rsidR="007626E6" w:rsidRPr="00562A52">
        <w:rPr>
          <w:i/>
        </w:rPr>
        <w:t>przypadku zadania publicznego realizowanego w okresie od 2 do 5 lat</w:t>
      </w:r>
      <w:r w:rsidR="002018BE" w:rsidRPr="00562A52">
        <w:rPr>
          <w:i/>
        </w:rPr>
        <w:t xml:space="preserve"> budżetowych</w:t>
      </w:r>
      <w:r w:rsidR="007626E6" w:rsidRPr="00562A52">
        <w:rPr>
          <w:i/>
        </w:rPr>
        <w:t xml:space="preserve"> należy wskazać wysokość środków oraz wartość wkładu w poszczególnych latach)</w:t>
      </w:r>
      <w:r w:rsidR="00D56DA6" w:rsidRPr="00562A52">
        <w:rPr>
          <w:i/>
        </w:rPr>
        <w:t>:</w:t>
      </w:r>
    </w:p>
    <w:p w14:paraId="15D73A30" w14:textId="77777777" w:rsidR="002F5014" w:rsidRDefault="008E7A35" w:rsidP="00036170">
      <w:pPr>
        <w:tabs>
          <w:tab w:val="left" w:pos="567"/>
          <w:tab w:val="num" w:pos="851"/>
        </w:tabs>
        <w:spacing w:line="276" w:lineRule="auto"/>
        <w:ind w:left="284"/>
        <w:jc w:val="both"/>
      </w:pPr>
      <w:r w:rsidRPr="00562A52">
        <w:t>1) inn</w:t>
      </w:r>
      <w:r w:rsidR="005557F5">
        <w:t>ych</w:t>
      </w:r>
      <w:r w:rsidRPr="00562A52">
        <w:t xml:space="preserve"> środk</w:t>
      </w:r>
      <w:r w:rsidR="005557F5">
        <w:t>ów</w:t>
      </w:r>
      <w:r w:rsidRPr="00562A52">
        <w:t xml:space="preserve"> finansow</w:t>
      </w:r>
      <w:r w:rsidR="005557F5">
        <w:t>ych</w:t>
      </w:r>
      <w:r w:rsidRPr="00562A52">
        <w:t xml:space="preserve"> w wysokości</w:t>
      </w:r>
      <w:bookmarkStart w:id="0" w:name="_Ref426980963"/>
      <w:r w:rsidRPr="00562A52">
        <w:rPr>
          <w:rStyle w:val="Odwoanieprzypisudolnego"/>
        </w:rPr>
        <w:footnoteReference w:id="5"/>
      </w:r>
      <w:bookmarkEnd w:id="0"/>
      <w:r w:rsidRPr="00562A52">
        <w:rPr>
          <w:vertAlign w:val="superscript"/>
        </w:rPr>
        <w:t>)</w:t>
      </w:r>
      <w:r w:rsidR="002F5014">
        <w:rPr>
          <w:vertAlign w:val="superscript"/>
        </w:rPr>
        <w:t xml:space="preserve"> </w:t>
      </w:r>
      <w:r w:rsidRPr="00562A52">
        <w:t>...........................................</w:t>
      </w:r>
      <w:r w:rsidR="002F5014">
        <w:t>.................</w:t>
      </w:r>
      <w:r w:rsidR="00036170">
        <w:t>......</w:t>
      </w:r>
      <w:r w:rsidR="002F5014">
        <w:t>...</w:t>
      </w:r>
      <w:r w:rsidRPr="00562A52">
        <w:t xml:space="preserve">. </w:t>
      </w:r>
    </w:p>
    <w:p w14:paraId="7CE0018D" w14:textId="77777777" w:rsidR="008E7A35" w:rsidRPr="00562A52" w:rsidRDefault="008E7A35" w:rsidP="00036170">
      <w:pPr>
        <w:spacing w:line="276" w:lineRule="auto"/>
        <w:ind w:left="567"/>
        <w:jc w:val="both"/>
      </w:pPr>
      <w:r w:rsidRPr="00562A52">
        <w:t>(słownie)</w:t>
      </w:r>
      <w:r w:rsidR="002F5014">
        <w:t xml:space="preserve"> ……</w:t>
      </w:r>
      <w:r w:rsidR="00036170">
        <w:t>……</w:t>
      </w:r>
      <w:r w:rsidRPr="00562A52">
        <w:t>………………………..................................</w:t>
      </w:r>
      <w:r w:rsidR="002F5014">
        <w:t>....................</w:t>
      </w:r>
      <w:r w:rsidR="00036170">
        <w:t>......</w:t>
      </w:r>
      <w:r w:rsidR="002F5014">
        <w:t>........</w:t>
      </w:r>
      <w:r w:rsidR="00A674E8">
        <w:t>...</w:t>
      </w:r>
      <w:r w:rsidRPr="00562A52">
        <w:t>.</w:t>
      </w:r>
      <w:r w:rsidR="003B0E55">
        <w:t>;</w:t>
      </w:r>
    </w:p>
    <w:p w14:paraId="38A86E51" w14:textId="77777777" w:rsidR="006817EC" w:rsidRDefault="006817EC" w:rsidP="00036170">
      <w:pPr>
        <w:tabs>
          <w:tab w:val="left" w:pos="567"/>
        </w:tabs>
        <w:spacing w:line="276" w:lineRule="auto"/>
        <w:ind w:left="284"/>
        <w:jc w:val="both"/>
      </w:pPr>
    </w:p>
    <w:p w14:paraId="309CE913" w14:textId="77777777" w:rsidR="008B528E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>2) wkładu osobowego o wartośc</w:t>
      </w:r>
      <w:r w:rsidR="004C094D">
        <w:t>i ...........................</w:t>
      </w:r>
      <w:r w:rsidRPr="00562A52">
        <w:t>.. (słownie)</w:t>
      </w:r>
      <w:r w:rsidR="004C094D">
        <w:t xml:space="preserve"> …………..………………</w:t>
      </w:r>
      <w:r w:rsidRPr="00562A52">
        <w:t xml:space="preserve"> ................................................................................................................</w:t>
      </w:r>
      <w:r w:rsidR="004C094D">
        <w:t>....</w:t>
      </w:r>
      <w:r w:rsidR="004B7DD8">
        <w:t>....................</w:t>
      </w:r>
      <w:r w:rsidR="004C094D">
        <w:t>.......</w:t>
      </w:r>
      <w:r w:rsidRPr="00562A52">
        <w:t xml:space="preserve">*; </w:t>
      </w:r>
    </w:p>
    <w:p w14:paraId="0EA65AF7" w14:textId="77777777" w:rsidR="008B528E" w:rsidRPr="00562A52" w:rsidRDefault="008B528E" w:rsidP="00036170">
      <w:pPr>
        <w:tabs>
          <w:tab w:val="left" w:pos="567"/>
        </w:tabs>
        <w:spacing w:line="276" w:lineRule="auto"/>
        <w:ind w:left="284"/>
        <w:jc w:val="both"/>
      </w:pPr>
    </w:p>
    <w:p w14:paraId="1EFC8023" w14:textId="77777777" w:rsidR="008E7A35" w:rsidRPr="004C094D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 xml:space="preserve">3) wkładu rzeczowego </w:t>
      </w:r>
      <w:r w:rsidR="004C094D">
        <w:t>o wartości ..................</w:t>
      </w:r>
      <w:r w:rsidRPr="00562A52">
        <w:t>......... (słownie)</w:t>
      </w:r>
      <w:r w:rsidR="004C094D">
        <w:t xml:space="preserve"> ..…………………………</w:t>
      </w:r>
      <w:r w:rsidRPr="00562A52">
        <w:t xml:space="preserve"> ........................................................................................................</w:t>
      </w:r>
      <w:r w:rsidR="004B7DD8">
        <w:t>....................</w:t>
      </w:r>
      <w:r w:rsidRPr="00562A52">
        <w:t>.........</w:t>
      </w:r>
      <w:r w:rsidR="004C094D">
        <w:t>..........</w:t>
      </w:r>
      <w:r w:rsidRPr="00562A52">
        <w:t>*.</w:t>
      </w:r>
    </w:p>
    <w:p w14:paraId="57CC805A" w14:textId="77777777" w:rsidR="00AD0D94" w:rsidRPr="00562A52" w:rsidRDefault="00AD0D94" w:rsidP="00C54D69">
      <w:pPr>
        <w:tabs>
          <w:tab w:val="left" w:pos="284"/>
        </w:tabs>
        <w:spacing w:line="276" w:lineRule="auto"/>
        <w:ind w:left="284" w:hanging="284"/>
        <w:jc w:val="both"/>
      </w:pPr>
    </w:p>
    <w:p w14:paraId="5B64DB07" w14:textId="77777777" w:rsidR="00471D33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>6</w:t>
      </w:r>
      <w:r w:rsidR="00D56DA6" w:rsidRPr="00562A52">
        <w:t xml:space="preserve">. </w:t>
      </w:r>
      <w:r w:rsidRPr="00562A52">
        <w:t>Całkowity koszt zadania publicz</w:t>
      </w:r>
      <w:r w:rsidR="00E14E85">
        <w:t>nego stanowi sumę kwot dotacji</w:t>
      </w:r>
      <w:r w:rsidRPr="00562A52">
        <w:t xml:space="preserve"> </w:t>
      </w:r>
      <w:r w:rsidR="00E14E85">
        <w:t>i środków, o których mowa w ust. 5</w:t>
      </w:r>
      <w:r w:rsidR="004B7DD8">
        <w:t>,</w:t>
      </w:r>
      <w:r w:rsidR="00E14E85">
        <w:t xml:space="preserve"> </w:t>
      </w:r>
      <w:r w:rsidRPr="00562A52">
        <w:t>i wynosi łącznie</w:t>
      </w:r>
      <w:r w:rsidR="00B4233B" w:rsidRPr="00562A52">
        <w:t xml:space="preserve"> </w:t>
      </w:r>
      <w:r w:rsidR="00E14E85">
        <w:t>…………………</w:t>
      </w:r>
      <w:r w:rsidR="00050E14">
        <w:t xml:space="preserve">……. </w:t>
      </w:r>
      <w:r w:rsidR="00D56DA6" w:rsidRPr="00562A52">
        <w:t>(słownie)</w:t>
      </w:r>
      <w:r w:rsidR="004B7DD8">
        <w:t xml:space="preserve"> …….…………………. </w:t>
      </w:r>
      <w:r w:rsidR="00050E14">
        <w:t>…………………….……</w:t>
      </w:r>
      <w:r w:rsidR="004B7DD8">
        <w:t>…………</w:t>
      </w:r>
      <w:r w:rsidR="00A237D7" w:rsidRPr="00562A52">
        <w:t>…………………</w:t>
      </w:r>
      <w:r w:rsidR="00785E49" w:rsidRPr="00562A52">
        <w:t>……</w:t>
      </w:r>
      <w:r w:rsidR="004B7DD8">
        <w:t>……………………..</w:t>
      </w:r>
      <w:r w:rsidR="00050E14">
        <w:t>…………..</w:t>
      </w:r>
      <w:r w:rsidR="00BE018E" w:rsidRPr="00562A52">
        <w:t>,</w:t>
      </w:r>
    </w:p>
    <w:p w14:paraId="47338FAF" w14:textId="77777777" w:rsidR="005A3941" w:rsidRPr="00562A52" w:rsidRDefault="005A3941" w:rsidP="00E12D68">
      <w:pPr>
        <w:spacing w:line="276" w:lineRule="auto"/>
        <w:ind w:left="284"/>
        <w:jc w:val="both"/>
      </w:pPr>
      <w:r w:rsidRPr="00562A52">
        <w:t>z tego</w:t>
      </w:r>
      <w:r w:rsidR="00C346FE" w:rsidRPr="00562A52">
        <w:t xml:space="preserve"> (</w:t>
      </w:r>
      <w:r w:rsidR="00C346FE" w:rsidRPr="00562A52">
        <w:rPr>
          <w:i/>
        </w:rPr>
        <w:t xml:space="preserve">w przypadku zadania publicznego </w:t>
      </w:r>
      <w:r w:rsidR="00765D66" w:rsidRPr="00562A52">
        <w:rPr>
          <w:i/>
        </w:rPr>
        <w:t>realizowanego w okresie od 2 do 5 lat</w:t>
      </w:r>
      <w:r w:rsidR="001632D1" w:rsidRPr="00562A52">
        <w:rPr>
          <w:i/>
        </w:rPr>
        <w:t xml:space="preserve"> budżetowych</w:t>
      </w:r>
      <w:r w:rsidR="00C346FE" w:rsidRPr="00562A52">
        <w:rPr>
          <w:i/>
        </w:rPr>
        <w:t xml:space="preserve"> należy wskazać koszt całkowity zadania publicznego w poszczególnych latach realizacji zadania)</w:t>
      </w:r>
      <w:r w:rsidRPr="00562A52">
        <w:t xml:space="preserve">: </w:t>
      </w:r>
    </w:p>
    <w:p w14:paraId="201BF4E2" w14:textId="77777777" w:rsidR="00D56DA6" w:rsidRPr="00562A52" w:rsidRDefault="005A3941" w:rsidP="00E12D68">
      <w:pPr>
        <w:spacing w:line="276" w:lineRule="auto"/>
        <w:ind w:left="284"/>
        <w:jc w:val="both"/>
      </w:pPr>
      <w:r w:rsidRPr="00562A52">
        <w:t>1) w ………….</w:t>
      </w:r>
      <w:r w:rsidR="00A237D7" w:rsidRPr="00562A52">
        <w:t xml:space="preserve"> </w:t>
      </w:r>
      <w:r w:rsidRPr="00562A52">
        <w:t>r. ………………………………………</w:t>
      </w:r>
      <w:r w:rsidR="002F5014">
        <w:t xml:space="preserve"> (słownie) ……………</w:t>
      </w:r>
      <w:r w:rsidRPr="00562A52">
        <w:t>…………. ……………………………………………………………………………………………….</w:t>
      </w:r>
      <w:r w:rsidR="00A45D30" w:rsidRPr="00562A52">
        <w:t>;</w:t>
      </w:r>
    </w:p>
    <w:p w14:paraId="6B8E4071" w14:textId="77777777" w:rsidR="00D56DA6" w:rsidRPr="00562A52" w:rsidRDefault="005A3941" w:rsidP="00E12D68">
      <w:pPr>
        <w:spacing w:line="276" w:lineRule="auto"/>
        <w:ind w:left="284"/>
        <w:jc w:val="both"/>
      </w:pPr>
      <w:r w:rsidRPr="00562A52">
        <w:t>2) w …………. r. ……</w:t>
      </w:r>
      <w:r w:rsidR="002F5014">
        <w:t>………………………………… (słownie)</w:t>
      </w:r>
      <w:r w:rsidR="004B7DD8">
        <w:t>………………………..</w:t>
      </w:r>
      <w:r w:rsidR="002F5014">
        <w:t xml:space="preserve"> ……</w:t>
      </w:r>
      <w:r w:rsidR="004B7DD8">
        <w:t>…………………………………………</w:t>
      </w:r>
      <w:r w:rsidRPr="00562A52">
        <w:t>……………………</w:t>
      </w:r>
      <w:r w:rsidR="004B7DD8">
        <w:t>……………………</w:t>
      </w:r>
      <w:r w:rsidR="0065078A">
        <w:t>….</w:t>
      </w:r>
      <w:r w:rsidR="004B7DD8">
        <w:t>.. .</w:t>
      </w:r>
    </w:p>
    <w:p w14:paraId="4B4B0DAF" w14:textId="77777777" w:rsidR="00B766FC" w:rsidRPr="00562A52" w:rsidRDefault="006817EC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7</w:t>
      </w:r>
      <w:r w:rsidR="00760FF3" w:rsidRPr="00562A52">
        <w:t xml:space="preserve">. </w:t>
      </w:r>
      <w:r w:rsidR="00D055C2" w:rsidRPr="00562A52">
        <w:t>Wysokość środków</w:t>
      </w:r>
      <w:r w:rsidR="008E7A35" w:rsidRPr="00562A52">
        <w:t xml:space="preserve"> ze źródeł, o których mowa w ust. 5 pkt 1, może się zmieniać, o ile nie zmniejszy się </w:t>
      </w:r>
      <w:r w:rsidR="00F95F67" w:rsidRPr="00562A52">
        <w:t xml:space="preserve">udział tych środków w stosunku do </w:t>
      </w:r>
      <w:r w:rsidR="000D6246">
        <w:t>wydatkowanej</w:t>
      </w:r>
      <w:r w:rsidR="00F95F67" w:rsidRPr="00562A52">
        <w:t xml:space="preserve"> kwoty dotacji.</w:t>
      </w:r>
    </w:p>
    <w:p w14:paraId="1958DC4D" w14:textId="77777777" w:rsidR="00F33B37" w:rsidRDefault="006817EC" w:rsidP="00E12D68">
      <w:pPr>
        <w:spacing w:line="276" w:lineRule="auto"/>
        <w:ind w:left="426" w:hanging="426"/>
        <w:jc w:val="both"/>
      </w:pPr>
      <w:r>
        <w:t>8</w:t>
      </w:r>
      <w:r w:rsidR="00F33B37">
        <w:t xml:space="preserve">. Naruszenie postanowień, o których mowa w ust. </w:t>
      </w:r>
      <w:r w:rsidR="00463D55">
        <w:t>7</w:t>
      </w:r>
      <w:r w:rsidR="00F33B37">
        <w:t>, uważa się za pobranie dotacji w</w:t>
      </w:r>
      <w:r w:rsidR="00463D55">
        <w:t> </w:t>
      </w:r>
      <w:r w:rsidR="00F33B37">
        <w:t>nadmiernej wysokości.</w:t>
      </w:r>
    </w:p>
    <w:p w14:paraId="010834C4" w14:textId="77777777" w:rsidR="003A7D4A" w:rsidRPr="00562A52" w:rsidRDefault="006817EC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9</w:t>
      </w:r>
      <w:r w:rsidR="003A7D4A" w:rsidRPr="00562A52">
        <w:t xml:space="preserve">. Przekazanie kolejnej </w:t>
      </w:r>
      <w:r w:rsidR="002F5305" w:rsidRPr="00562A52">
        <w:t>dotacji</w:t>
      </w:r>
      <w:r w:rsidR="003A7D4A" w:rsidRPr="00562A52">
        <w:t xml:space="preserve"> nastąpi</w:t>
      </w:r>
      <w:r w:rsidR="004B6D83">
        <w:t>, z zastrzeżeniem ust. 2,</w:t>
      </w:r>
      <w:r w:rsidR="003A7D4A" w:rsidRPr="00562A52">
        <w:t xml:space="preserve">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3A7D4A" w:rsidRPr="00562A52">
        <w:t xml:space="preserve"> sprawozdania częściowego, o który</w:t>
      </w:r>
      <w:r>
        <w:t>m mowa w § 9</w:t>
      </w:r>
      <w:r w:rsidR="009E686A" w:rsidRPr="00562A52">
        <w:t xml:space="preserve"> ust. </w:t>
      </w:r>
      <w:r w:rsidR="0040412E">
        <w:t>3</w:t>
      </w:r>
      <w:r w:rsidR="003F02D0" w:rsidRPr="00562A52">
        <w:rPr>
          <w:rStyle w:val="Odwoanieprzypisudolnego"/>
        </w:rPr>
        <w:footnoteReference w:id="6"/>
      </w:r>
      <w:r w:rsidR="00046215" w:rsidRPr="00562A52">
        <w:rPr>
          <w:vertAlign w:val="superscript"/>
        </w:rPr>
        <w:t>)</w:t>
      </w:r>
      <w:r w:rsidR="003A7D4A" w:rsidRPr="00562A52">
        <w:t>.</w:t>
      </w:r>
    </w:p>
    <w:p w14:paraId="32DCFEEC" w14:textId="77777777" w:rsidR="009C6B7F" w:rsidRPr="00562A52" w:rsidRDefault="00F33B37" w:rsidP="00E12D68">
      <w:pPr>
        <w:spacing w:line="276" w:lineRule="auto"/>
        <w:ind w:left="426" w:hanging="426"/>
        <w:jc w:val="both"/>
      </w:pPr>
      <w:r>
        <w:t>1</w:t>
      </w:r>
      <w:r w:rsidR="006817EC">
        <w:t>0</w:t>
      </w:r>
      <w:r w:rsidR="009C6B7F" w:rsidRPr="00562A52">
        <w:t>. Przekazanie kolejnej transzy</w:t>
      </w:r>
      <w:r w:rsidR="00E85ED9" w:rsidRPr="00562A52">
        <w:t xml:space="preserve"> dotacji</w:t>
      </w:r>
      <w:r w:rsidR="009C6B7F" w:rsidRPr="00562A52">
        <w:t xml:space="preserve"> nastąpi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9C6B7F" w:rsidRPr="00562A52">
        <w:t xml:space="preserve"> sprawozdania </w:t>
      </w:r>
      <w:r w:rsidR="006817EC">
        <w:t>częściowego, o którym mowa w § 9</w:t>
      </w:r>
      <w:r w:rsidR="009C6B7F" w:rsidRPr="00562A52">
        <w:t xml:space="preserve"> ust. 2</w:t>
      </w:r>
      <w:r w:rsidR="00B705D2" w:rsidRPr="00562A52">
        <w:rPr>
          <w:rStyle w:val="Odwoanieprzypisudolnego"/>
        </w:rPr>
        <w:footnoteReference w:id="7"/>
      </w:r>
      <w:r w:rsidR="00B705D2" w:rsidRPr="00562A52">
        <w:rPr>
          <w:vertAlign w:val="superscript"/>
        </w:rPr>
        <w:t>)</w:t>
      </w:r>
      <w:r w:rsidR="00B705D2" w:rsidRPr="00562A52">
        <w:t>*.</w:t>
      </w:r>
    </w:p>
    <w:p w14:paraId="632C74A8" w14:textId="77777777" w:rsidR="001A1EF5" w:rsidRPr="00562A52" w:rsidRDefault="001A1EF5" w:rsidP="00B766FC">
      <w:pPr>
        <w:spacing w:line="276" w:lineRule="auto"/>
        <w:jc w:val="center"/>
        <w:rPr>
          <w:b/>
        </w:rPr>
      </w:pPr>
    </w:p>
    <w:p w14:paraId="3B843CF7" w14:textId="77777777" w:rsidR="00B766FC" w:rsidRPr="00562A52" w:rsidRDefault="00B766FC" w:rsidP="00B766FC">
      <w:pPr>
        <w:spacing w:line="276" w:lineRule="auto"/>
        <w:jc w:val="center"/>
        <w:rPr>
          <w:b/>
        </w:rPr>
      </w:pPr>
      <w:r w:rsidRPr="00562A52">
        <w:rPr>
          <w:b/>
        </w:rPr>
        <w:t>§ 4</w:t>
      </w:r>
    </w:p>
    <w:p w14:paraId="5B23AF7D" w14:textId="77777777" w:rsidR="008F2CE7" w:rsidRPr="00562A52" w:rsidRDefault="00886F33" w:rsidP="008F2CE7">
      <w:pPr>
        <w:pStyle w:val="Nagwek1"/>
        <w:spacing w:before="0" w:line="276" w:lineRule="auto"/>
        <w:ind w:left="62"/>
        <w:jc w:val="center"/>
      </w:pPr>
      <w:r w:rsidRPr="00562A52">
        <w:t>Wykonanie części zadania przez podmiot niebędący stroną umowy (zgodnie z art. 16 ust. 4 ustawy</w:t>
      </w:r>
      <w:r w:rsidR="008F2CE7" w:rsidRPr="00562A52">
        <w:t>)</w:t>
      </w:r>
      <w:r w:rsidR="005211F7" w:rsidRPr="00562A52">
        <w:t>*</w:t>
      </w:r>
    </w:p>
    <w:p w14:paraId="03102D80" w14:textId="77777777" w:rsidR="00B766FC" w:rsidRPr="00562A52" w:rsidRDefault="00B766FC" w:rsidP="0072395D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wyraża zgodę na realizację przez </w:t>
      </w:r>
      <w:r w:rsidR="00343D2B">
        <w:t>Operatora</w:t>
      </w:r>
      <w:r w:rsidR="00D1346E" w:rsidRPr="00562A52">
        <w:t>(-</w:t>
      </w:r>
      <w:r w:rsidR="0072395D">
        <w:t>r</w:t>
      </w:r>
      <w:r w:rsidR="00D1346E" w:rsidRPr="00562A52">
        <w:t>ów)</w:t>
      </w:r>
      <w:r w:rsidR="00192E7D" w:rsidRPr="00192E7D">
        <w:t xml:space="preserve"> </w:t>
      </w:r>
      <w:r w:rsidR="00192E7D">
        <w:t>projektu</w:t>
      </w:r>
      <w:r w:rsidR="00784E51" w:rsidRPr="00562A52">
        <w:rPr>
          <w:i/>
        </w:rPr>
        <w:t xml:space="preserve"> </w:t>
      </w:r>
      <w:r w:rsidR="00784E51" w:rsidRPr="00562A52">
        <w:t>we współpracy z</w:t>
      </w:r>
      <w:r w:rsidR="00800173">
        <w:t> </w:t>
      </w:r>
      <w:r w:rsidR="00784E51" w:rsidRPr="00562A52">
        <w:t>podmiotem trzecim</w:t>
      </w:r>
      <w:r w:rsidRPr="00562A52">
        <w:t xml:space="preserve"> następujących działań</w:t>
      </w:r>
      <w:r w:rsidR="0072395D">
        <w:t>:</w:t>
      </w:r>
      <w:r w:rsidR="004C642A">
        <w:t xml:space="preserve"> </w:t>
      </w:r>
      <w:r w:rsidRPr="00562A52">
        <w:t>.........</w:t>
      </w:r>
      <w:r w:rsidR="00800173">
        <w:t>........................................</w:t>
      </w:r>
      <w:r w:rsidR="0072395D">
        <w:t>..............</w:t>
      </w:r>
      <w:r w:rsidR="004C642A">
        <w:t>..</w:t>
      </w:r>
      <w:r w:rsidRPr="00562A52">
        <w:t>.....</w:t>
      </w:r>
      <w:r w:rsidR="00800173">
        <w:t>...</w:t>
      </w:r>
      <w:r w:rsidR="0072395D">
        <w:t xml:space="preserve">. </w:t>
      </w:r>
      <w:r w:rsidRPr="00562A52">
        <w:t>.</w:t>
      </w:r>
      <w:r w:rsidR="0072395D">
        <w:t>........................</w:t>
      </w:r>
      <w:r w:rsidRPr="00562A52">
        <w:t>....................................</w:t>
      </w:r>
      <w:r w:rsidR="00800173">
        <w:t>....</w:t>
      </w:r>
      <w:r w:rsidRPr="00562A52">
        <w:t>.....................................................................</w:t>
      </w:r>
      <w:r w:rsidR="0072395D">
        <w:t>...</w:t>
      </w:r>
      <w:r w:rsidRPr="00562A52">
        <w:t>..</w:t>
      </w:r>
      <w:r w:rsidR="00800173">
        <w:t>...</w:t>
      </w:r>
      <w:r w:rsidRPr="00562A52">
        <w:t>.</w:t>
      </w:r>
      <w:r w:rsidR="00800173">
        <w:t xml:space="preserve">... </w:t>
      </w:r>
      <w:r w:rsidRPr="00562A52">
        <w:rPr>
          <w:i/>
        </w:rPr>
        <w:t xml:space="preserve">(określenie części zadania publicznego wraz ze wskazaniem </w:t>
      </w:r>
      <w:r w:rsidR="00844DC0" w:rsidRPr="00562A52">
        <w:rPr>
          <w:i/>
        </w:rPr>
        <w:t xml:space="preserve">nazwy działania zgodnie </w:t>
      </w:r>
      <w:r w:rsidR="0072395D">
        <w:rPr>
          <w:i/>
        </w:rPr>
        <w:br/>
      </w:r>
      <w:r w:rsidR="00844DC0" w:rsidRPr="00562A52">
        <w:rPr>
          <w:i/>
        </w:rPr>
        <w:t xml:space="preserve">z </w:t>
      </w:r>
      <w:r w:rsidR="000A684A">
        <w:rPr>
          <w:i/>
        </w:rPr>
        <w:t>pkt III.4</w:t>
      </w:r>
      <w:r w:rsidR="00506D80" w:rsidRPr="00562A52">
        <w:rPr>
          <w:i/>
        </w:rPr>
        <w:t xml:space="preserve"> oferty</w:t>
      </w:r>
      <w:r w:rsidR="00844DC0" w:rsidRPr="00562A52">
        <w:rPr>
          <w:i/>
        </w:rPr>
        <w:t xml:space="preserve"> lub </w:t>
      </w:r>
      <w:r w:rsidRPr="00562A52">
        <w:rPr>
          <w:i/>
        </w:rPr>
        <w:t>pozy</w:t>
      </w:r>
      <w:r w:rsidR="008F2CE7" w:rsidRPr="00562A52">
        <w:rPr>
          <w:i/>
        </w:rPr>
        <w:t xml:space="preserve">cji </w:t>
      </w:r>
      <w:r w:rsidR="00B705D2" w:rsidRPr="00562A52">
        <w:rPr>
          <w:i/>
        </w:rPr>
        <w:t xml:space="preserve">kalkulacji </w:t>
      </w:r>
      <w:r w:rsidR="000C4EB3" w:rsidRPr="00562A52">
        <w:rPr>
          <w:i/>
        </w:rPr>
        <w:t>przewidywan</w:t>
      </w:r>
      <w:r w:rsidR="000C4EB3">
        <w:rPr>
          <w:i/>
        </w:rPr>
        <w:t>ych</w:t>
      </w:r>
      <w:r w:rsidR="000C4EB3" w:rsidRPr="00562A52">
        <w:rPr>
          <w:i/>
        </w:rPr>
        <w:t xml:space="preserve"> </w:t>
      </w:r>
      <w:r w:rsidR="00B705D2" w:rsidRPr="00562A52">
        <w:rPr>
          <w:i/>
        </w:rPr>
        <w:t>kosztów</w:t>
      </w:r>
      <w:r w:rsidR="008F2CE7" w:rsidRPr="00562A52">
        <w:rPr>
          <w:i/>
        </w:rPr>
        <w:t>)</w:t>
      </w:r>
      <w:r w:rsidR="008F2CE7" w:rsidRPr="00562A52">
        <w:t>.</w:t>
      </w:r>
    </w:p>
    <w:p w14:paraId="36C78024" w14:textId="375EEB51" w:rsidR="00A755F1" w:rsidRPr="00562A52" w:rsidRDefault="00C92AC4" w:rsidP="00532CDF">
      <w:pPr>
        <w:tabs>
          <w:tab w:val="left" w:pos="284"/>
          <w:tab w:val="left" w:pos="1276"/>
        </w:tabs>
        <w:spacing w:line="276" w:lineRule="auto"/>
        <w:ind w:left="284" w:hanging="284"/>
        <w:jc w:val="both"/>
      </w:pPr>
      <w:r w:rsidRPr="00562A52">
        <w:t>2</w:t>
      </w:r>
      <w:r w:rsidR="00B766FC" w:rsidRPr="00562A52">
        <w:t xml:space="preserve">. Za działania bądź zaniechania </w:t>
      </w:r>
      <w:r w:rsidRPr="00562A52">
        <w:t>podmiotu, o którym mowa w ust. 1</w:t>
      </w:r>
      <w:r w:rsidR="00B766FC" w:rsidRPr="00562A52">
        <w:t xml:space="preserve">, </w:t>
      </w:r>
      <w:r w:rsidR="00343D2B">
        <w:t>Operator</w:t>
      </w:r>
      <w:r w:rsidR="00BC133E" w:rsidRPr="00562A52">
        <w:t>(-</w:t>
      </w:r>
      <w:r w:rsidR="00343D2B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B766FC" w:rsidRPr="00562A52">
        <w:t xml:space="preserve"> odpowiada</w:t>
      </w:r>
      <w:r w:rsidR="00A1343E" w:rsidRPr="00562A52">
        <w:t>(</w:t>
      </w:r>
      <w:r w:rsidR="00BC133E" w:rsidRPr="00562A52">
        <w:t xml:space="preserve">ją) </w:t>
      </w:r>
      <w:r w:rsidR="00B766FC" w:rsidRPr="00562A52">
        <w:t>jak za własne.</w:t>
      </w:r>
    </w:p>
    <w:p w14:paraId="1E8BAF8F" w14:textId="77777777" w:rsidR="005922C8" w:rsidRPr="00562A52" w:rsidRDefault="006817EC" w:rsidP="005922C8">
      <w:pPr>
        <w:spacing w:line="276" w:lineRule="auto"/>
        <w:jc w:val="center"/>
        <w:rPr>
          <w:b/>
        </w:rPr>
      </w:pPr>
      <w:r>
        <w:rPr>
          <w:b/>
        </w:rPr>
        <w:lastRenderedPageBreak/>
        <w:t>§ 5</w:t>
      </w:r>
    </w:p>
    <w:p w14:paraId="6FDAC98D" w14:textId="77777777" w:rsidR="0022308F" w:rsidRPr="00562A52" w:rsidRDefault="005922C8" w:rsidP="00480F4B">
      <w:pPr>
        <w:spacing w:line="276" w:lineRule="auto"/>
        <w:jc w:val="center"/>
        <w:rPr>
          <w:b/>
        </w:rPr>
      </w:pPr>
      <w:r w:rsidRPr="00562A52">
        <w:rPr>
          <w:b/>
        </w:rPr>
        <w:t>Dokonywanie przes</w:t>
      </w:r>
      <w:r w:rsidR="0022308F" w:rsidRPr="00562A52">
        <w:rPr>
          <w:b/>
        </w:rPr>
        <w:t xml:space="preserve">unięć w zakresie ponoszonych </w:t>
      </w:r>
      <w:r w:rsidR="00AA6C7C" w:rsidRPr="00562A52">
        <w:rPr>
          <w:b/>
        </w:rPr>
        <w:t>wydatków</w:t>
      </w:r>
    </w:p>
    <w:p w14:paraId="377326CD" w14:textId="77777777" w:rsidR="006817EC" w:rsidRDefault="006817EC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kalkulacji przewidywanych kosztów, w wielkościach i na zasadach określonych w Regulaminie konkursu/ ogłoszeniu o konkursie/ dokumentacji konkursowej</w:t>
      </w:r>
      <w:r w:rsidR="008874A3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  <w:r w:rsidR="008D1BBD" w:rsidRPr="00562A52">
        <w:rPr>
          <w:rFonts w:ascii="Times New Roman" w:hAnsi="Times New Roman"/>
        </w:rPr>
        <w:t xml:space="preserve"> </w:t>
      </w:r>
    </w:p>
    <w:p w14:paraId="57A4549F" w14:textId="77777777" w:rsidR="005922C8" w:rsidRPr="00562A52" w:rsidRDefault="003952E8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Naruszenie postanowie</w:t>
      </w:r>
      <w:r w:rsidR="00B028E0" w:rsidRPr="00562A52">
        <w:rPr>
          <w:rFonts w:ascii="Times New Roman" w:hAnsi="Times New Roman"/>
        </w:rPr>
        <w:t>ń</w:t>
      </w:r>
      <w:r w:rsidR="0022308F" w:rsidRPr="00562A52">
        <w:rPr>
          <w:rFonts w:ascii="Times New Roman" w:hAnsi="Times New Roman"/>
        </w:rPr>
        <w:t>, o który</w:t>
      </w:r>
      <w:r w:rsidR="00B028E0" w:rsidRPr="00562A52">
        <w:rPr>
          <w:rFonts w:ascii="Times New Roman" w:hAnsi="Times New Roman"/>
        </w:rPr>
        <w:t>ch</w:t>
      </w:r>
      <w:r w:rsidR="005F1D37" w:rsidRPr="00562A52"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mowa w ust. 1, uwa</w:t>
      </w:r>
      <w:r w:rsidR="008874A3">
        <w:rPr>
          <w:rFonts w:ascii="Times New Roman" w:hAnsi="Times New Roman"/>
        </w:rPr>
        <w:t xml:space="preserve">ża się za pobranie dotacji </w:t>
      </w:r>
      <w:r w:rsidR="0022308F" w:rsidRPr="00562A52">
        <w:rPr>
          <w:rFonts w:ascii="Times New Roman" w:hAnsi="Times New Roman"/>
        </w:rPr>
        <w:t>w nadmiernej wysokości.</w:t>
      </w:r>
    </w:p>
    <w:p w14:paraId="564F42E8" w14:textId="77777777" w:rsidR="005922C8" w:rsidRPr="00562A52" w:rsidRDefault="005922C8" w:rsidP="00434449">
      <w:pPr>
        <w:spacing w:line="276" w:lineRule="auto"/>
        <w:jc w:val="both"/>
        <w:rPr>
          <w:b/>
        </w:rPr>
      </w:pPr>
    </w:p>
    <w:p w14:paraId="39C6B4BE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85230E">
        <w:rPr>
          <w:b/>
        </w:rPr>
        <w:t>6</w:t>
      </w:r>
    </w:p>
    <w:p w14:paraId="1710BD89" w14:textId="77777777" w:rsidR="00D56DA6" w:rsidRPr="00562A52" w:rsidRDefault="00BF0275" w:rsidP="00BF0275">
      <w:pPr>
        <w:spacing w:line="276" w:lineRule="auto"/>
        <w:jc w:val="center"/>
        <w:rPr>
          <w:b/>
        </w:rPr>
      </w:pPr>
      <w:r w:rsidRPr="00562A52">
        <w:rPr>
          <w:b/>
        </w:rPr>
        <w:t>Dokumentacja związana z realizacją zadania publicznego</w:t>
      </w:r>
    </w:p>
    <w:p w14:paraId="7843E272" w14:textId="77777777"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BC133E" w:rsidRPr="00562A52">
        <w:t>(-</w:t>
      </w:r>
      <w:r w:rsidR="005C0007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jest</w:t>
      </w:r>
      <w:r w:rsidR="00BC133E" w:rsidRPr="00562A52">
        <w:t>/są</w:t>
      </w:r>
      <w:r w:rsidR="00FA76DB" w:rsidRPr="00562A52">
        <w:t xml:space="preserve"> zobowiązany</w:t>
      </w:r>
      <w:r w:rsidR="00BC133E" w:rsidRPr="00562A52">
        <w:t>(</w:t>
      </w:r>
      <w:r w:rsidR="00076540">
        <w:t>-</w:t>
      </w:r>
      <w:r w:rsidR="00D909AF">
        <w:t>n</w:t>
      </w:r>
      <w:r w:rsidR="00BC133E" w:rsidRPr="00562A52">
        <w:t>i)</w:t>
      </w:r>
      <w:r w:rsidRPr="00562A52">
        <w:t xml:space="preserve"> do prowadzenia wyodrębnionej dokumentacji finansowo-księgowej i ewidencji księgowej zadania publicznego, zgodnie </w:t>
      </w:r>
      <w:r w:rsidR="00E41BFE">
        <w:br/>
      </w:r>
      <w:r w:rsidRPr="00562A52">
        <w:t>z zasadami wynikającymi z</w:t>
      </w:r>
      <w:r w:rsidR="0029092C" w:rsidRPr="00562A52">
        <w:t> </w:t>
      </w:r>
      <w:r w:rsidRPr="00562A52">
        <w:t xml:space="preserve">ustawy z dnia 29 września 1994 r. o rachunkowości (Dz. U. </w:t>
      </w:r>
      <w:r w:rsidR="00E41BFE">
        <w:br/>
      </w:r>
      <w:r w:rsidRPr="00562A52">
        <w:t xml:space="preserve">z </w:t>
      </w:r>
      <w:r w:rsidR="00E1756A" w:rsidRPr="00562A52">
        <w:t>201</w:t>
      </w:r>
      <w:r w:rsidR="006C5C18">
        <w:t>8</w:t>
      </w:r>
      <w:r w:rsidRPr="00562A52">
        <w:t xml:space="preserve"> r. poz. </w:t>
      </w:r>
      <w:r w:rsidR="006C5C18">
        <w:t>395, z późn. zm.</w:t>
      </w:r>
      <w:r w:rsidRPr="00562A52">
        <w:t xml:space="preserve">), w sposób umożliwiający identyfikację poszczególnych operacji księgowych. </w:t>
      </w:r>
    </w:p>
    <w:p w14:paraId="5F5319A9" w14:textId="77777777"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BC133E" w:rsidRPr="00562A52">
        <w:t>(-</w:t>
      </w:r>
      <w:r w:rsidR="005C0007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zobowiązuje</w:t>
      </w:r>
      <w:r w:rsidR="00A15147" w:rsidRPr="004D2B51">
        <w:t xml:space="preserve">(-ją) </w:t>
      </w:r>
      <w:r w:rsidRPr="00562A52">
        <w:t>się do przechowywania dokumentacji</w:t>
      </w:r>
      <w:r w:rsidR="00BF0275" w:rsidRPr="00562A52">
        <w:t xml:space="preserve">, w tym dokumentacji finansowo-księgowej, </w:t>
      </w:r>
      <w:r w:rsidRPr="00562A52">
        <w:t xml:space="preserve"> związanej</w:t>
      </w:r>
      <w:r w:rsidR="00FA76DB" w:rsidRPr="00562A52">
        <w:t xml:space="preserve"> </w:t>
      </w:r>
      <w:r w:rsidRPr="00562A52">
        <w:t>z</w:t>
      </w:r>
      <w:r w:rsidR="005F6930" w:rsidRPr="00562A52">
        <w:t> </w:t>
      </w:r>
      <w:r w:rsidRPr="00562A52">
        <w:t>realizacją zadania publicznego przez</w:t>
      </w:r>
      <w:r w:rsidR="00A70A55" w:rsidRPr="00562A52">
        <w:t xml:space="preserve"> okres</w:t>
      </w:r>
      <w:r w:rsidRPr="00562A52">
        <w:t xml:space="preserve"> 5</w:t>
      </w:r>
      <w:r w:rsidR="004D0454">
        <w:t> </w:t>
      </w:r>
      <w:r w:rsidRPr="00562A52">
        <w:t>lat</w:t>
      </w:r>
      <w:r w:rsidR="004D0454">
        <w:t xml:space="preserve">, </w:t>
      </w:r>
      <w:r w:rsidR="004D0454" w:rsidRPr="00434449">
        <w:t>licząc od początku roku następującego po roku, w którym Zleceniobiorca</w:t>
      </w:r>
      <w:r w:rsidR="004D0454">
        <w:t>(-</w:t>
      </w:r>
      <w:r w:rsidR="003E5AD5">
        <w:t>c</w:t>
      </w:r>
      <w:r w:rsidR="004D0454">
        <w:t>y)</w:t>
      </w:r>
      <w:r w:rsidR="004D0454" w:rsidRPr="00434449">
        <w:t xml:space="preserve"> realizował</w:t>
      </w:r>
      <w:r w:rsidR="004D0454">
        <w:t>(-</w:t>
      </w:r>
      <w:r w:rsidR="00D909AF">
        <w:t>a</w:t>
      </w:r>
      <w:r w:rsidR="004D0454">
        <w:t>li)</w:t>
      </w:r>
      <w:r w:rsidR="004D0454" w:rsidRPr="00434449">
        <w:t xml:space="preserve"> zadanie publiczne</w:t>
      </w:r>
      <w:r w:rsidR="004D0454">
        <w:t>.</w:t>
      </w:r>
    </w:p>
    <w:p w14:paraId="120C581E" w14:textId="77777777" w:rsidR="00BF0275" w:rsidRPr="00562A52" w:rsidRDefault="006817EC" w:rsidP="003E5AD5">
      <w:pPr>
        <w:spacing w:line="276" w:lineRule="auto"/>
        <w:ind w:left="284" w:hanging="284"/>
        <w:jc w:val="both"/>
      </w:pPr>
      <w:r>
        <w:t>3</w:t>
      </w:r>
      <w:r w:rsidR="00CD17D1" w:rsidRPr="00562A52">
        <w:t xml:space="preserve">. </w:t>
      </w:r>
      <w:r w:rsidR="00BF0275" w:rsidRPr="00562A52">
        <w:t>Niedochowanie zobowiązania, o którym mowa w ust. 1</w:t>
      </w:r>
      <w:r w:rsidR="004B0DA1">
        <w:t xml:space="preserve"> i </w:t>
      </w:r>
      <w:r w:rsidR="0085230E">
        <w:t>2</w:t>
      </w:r>
      <w:r w:rsidR="00BF0275" w:rsidRPr="00562A52">
        <w:t>, uznaje się, w zależności od zakresu jego naruszenia, za niezrealizowanie części albo całości zadania publicznego, chyba że z innych dowodów wynika, że część albo całość zadania została zrealizowana prawidłowo.</w:t>
      </w:r>
    </w:p>
    <w:p w14:paraId="7E9D23B4" w14:textId="77777777" w:rsidR="00BF0275" w:rsidRPr="00562A52" w:rsidRDefault="00BF0275" w:rsidP="00BF0275">
      <w:pPr>
        <w:spacing w:after="120"/>
        <w:jc w:val="center"/>
        <w:rPr>
          <w:b/>
        </w:rPr>
      </w:pPr>
    </w:p>
    <w:p w14:paraId="6D6FA20E" w14:textId="77777777" w:rsidR="00D56DA6" w:rsidRPr="00562A52" w:rsidRDefault="00D56DA6" w:rsidP="00BF0275">
      <w:pPr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7</w:t>
      </w:r>
    </w:p>
    <w:p w14:paraId="6EA8E20D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Obowiązki</w:t>
      </w:r>
      <w:r w:rsidR="00364EF6" w:rsidRPr="00562A52">
        <w:rPr>
          <w:b/>
        </w:rPr>
        <w:t xml:space="preserve"> i uprawnienia</w:t>
      </w:r>
      <w:r w:rsidRPr="00562A52">
        <w:rPr>
          <w:b/>
        </w:rPr>
        <w:t xml:space="preserve"> informacyjne</w:t>
      </w:r>
      <w:r w:rsidRPr="00562A52">
        <w:t xml:space="preserve"> </w:t>
      </w:r>
    </w:p>
    <w:p w14:paraId="5FF50D5F" w14:textId="77777777" w:rsidR="00204E4C" w:rsidRPr="00562A52" w:rsidRDefault="00D56DA6" w:rsidP="00831FDE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A06A09" w:rsidRPr="00562A52">
        <w:t>(-</w:t>
      </w:r>
      <w:r w:rsidR="00831FDE">
        <w:t>j</w:t>
      </w:r>
      <w:r w:rsidR="00A06A09" w:rsidRPr="00562A52">
        <w:t>ą)</w:t>
      </w:r>
      <w:r w:rsidR="00204E4C" w:rsidRPr="00562A52">
        <w:t xml:space="preserve"> </w:t>
      </w:r>
      <w:r w:rsidRPr="00562A52">
        <w:t>się do informowania, ż</w:t>
      </w:r>
      <w:r w:rsidR="00204E4C" w:rsidRPr="00562A52">
        <w:t xml:space="preserve">e zadanie </w:t>
      </w:r>
      <w:r w:rsidR="00DB179A" w:rsidRPr="00562A52">
        <w:t xml:space="preserve">publiczne </w:t>
      </w:r>
      <w:r w:rsidR="00204E4C" w:rsidRPr="00562A52">
        <w:t>jest współfinansowane</w:t>
      </w:r>
      <w:r w:rsidR="00A54CA4" w:rsidRPr="00562A52">
        <w:t>*</w:t>
      </w:r>
      <w:r w:rsidR="00831FDE">
        <w:t xml:space="preserve"> </w:t>
      </w:r>
      <w:r w:rsidR="00A54CA4" w:rsidRPr="00562A52">
        <w:t>/</w:t>
      </w:r>
      <w:r w:rsidR="00831FDE">
        <w:t xml:space="preserve"> </w:t>
      </w:r>
      <w:r w:rsidR="00A54CA4" w:rsidRPr="00562A52">
        <w:t>finansowane*</w:t>
      </w:r>
      <w:r w:rsidRPr="00562A52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14:paraId="570EF111" w14:textId="77777777" w:rsidR="00D56DA6" w:rsidRPr="00562A52" w:rsidRDefault="00D56DA6" w:rsidP="00831FDE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="00204E4C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204E4C" w:rsidRPr="00562A52">
        <w:t>zobowiązuje</w:t>
      </w:r>
      <w:r w:rsidR="003903BF">
        <w:t>(-</w:t>
      </w:r>
      <w:r w:rsidR="00831FDE">
        <w:t>j</w:t>
      </w:r>
      <w:r w:rsidR="003903BF">
        <w:t>ą)</w:t>
      </w:r>
      <w:r w:rsidRPr="00562A52">
        <w:t xml:space="preserve"> się do umieszczania logo Zleceniodawcy </w:t>
      </w:r>
      <w:r w:rsidR="003903BF">
        <w:t>lub*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>i* informacji, że zadanie publiczne jest współfinansowane*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 xml:space="preserve">finansowane* ze środków otrzymanych od Zleceniodawcy </w:t>
      </w:r>
      <w:r w:rsidRPr="00562A52">
        <w:t xml:space="preserve">na wszystkich materiałach, w szczególności promocyjnych, informacyjnych, szkoleniowych i edukacyjnych, dotyczących realizowanego zadania </w:t>
      </w:r>
      <w:r w:rsidR="00DB179A" w:rsidRPr="00562A52">
        <w:t xml:space="preserve">publicznego </w:t>
      </w:r>
      <w:r w:rsidR="007627D4" w:rsidRPr="00562A52">
        <w:t>oraz zakupionych rzeczach, o ile ich wielkość</w:t>
      </w:r>
      <w:r w:rsidR="009D05DA">
        <w:t xml:space="preserve"> </w:t>
      </w:r>
      <w:r w:rsidR="007627D4" w:rsidRPr="00562A52">
        <w:t>i przeznaczenie tego nie uniemożliwia, proporcjonalnie do wielkości innych oznaczeń, w sposób zapewniający jego dobrą widoczność.</w:t>
      </w:r>
      <w:r w:rsidRPr="00562A52">
        <w:t xml:space="preserve"> </w:t>
      </w:r>
    </w:p>
    <w:p w14:paraId="7343072B" w14:textId="77777777" w:rsidR="006212C6" w:rsidRPr="003952E8" w:rsidRDefault="0018536A" w:rsidP="003952E8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3. Logo oraz treść wymaganych informacji Zleceniodawca przekazuje </w:t>
      </w:r>
      <w:r w:rsidR="005C0007">
        <w:t>Operatorowi(-</w:t>
      </w:r>
      <w:r w:rsidR="003608E4">
        <w:t>r</w:t>
      </w:r>
      <w:r w:rsidR="005C0007">
        <w:t>om)</w:t>
      </w:r>
      <w:r w:rsidR="00192E7D" w:rsidRPr="00192E7D">
        <w:t xml:space="preserve"> </w:t>
      </w:r>
      <w:r w:rsidR="00192E7D">
        <w:t>projektu</w:t>
      </w:r>
      <w:r w:rsidR="00192E7D" w:rsidRPr="00562A52">
        <w:rPr>
          <w:rStyle w:val="Odwoanieprzypisudolnego"/>
        </w:rPr>
        <w:t xml:space="preserve"> </w:t>
      </w:r>
      <w:r w:rsidRPr="00562A52">
        <w:rPr>
          <w:rStyle w:val="Odwoanieprzypisudolnego"/>
        </w:rPr>
        <w:footnoteReference w:id="8"/>
      </w:r>
      <w:r w:rsidRPr="00562A52">
        <w:rPr>
          <w:vertAlign w:val="superscript"/>
        </w:rPr>
        <w:t>)</w:t>
      </w:r>
      <w:r w:rsidRPr="00562A52">
        <w:t>*.</w:t>
      </w:r>
    </w:p>
    <w:p w14:paraId="6D76EF55" w14:textId="77777777" w:rsidR="00EF1512" w:rsidRPr="00562A52" w:rsidRDefault="0018536A" w:rsidP="00831FD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4</w:t>
      </w:r>
      <w:r w:rsidR="00397695" w:rsidRPr="00562A52">
        <w:rPr>
          <w:rFonts w:ascii="Times New Roman" w:hAnsi="Times New Roman"/>
        </w:rPr>
        <w:t xml:space="preserve">. </w:t>
      </w:r>
      <w:r w:rsidR="005C0007"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</w:t>
      </w:r>
      <w:r w:rsidR="00F93871" w:rsidRPr="00562A52">
        <w:rPr>
          <w:rFonts w:ascii="Times New Roman" w:hAnsi="Times New Roman"/>
        </w:rPr>
        <w:t>-</w:t>
      </w:r>
      <w:r w:rsidR="005C0007"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y)</w:t>
      </w:r>
      <w:r w:rsidR="00192E7D" w:rsidRPr="00192E7D">
        <w:rPr>
          <w:rFonts w:ascii="Times New Roman" w:hAnsi="Times New Roman"/>
        </w:rPr>
        <w:t xml:space="preserve"> projektu</w:t>
      </w:r>
      <w:r w:rsidR="00F93871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upoważnia</w:t>
      </w:r>
      <w:r w:rsidR="00A06A09" w:rsidRPr="00562A52">
        <w:rPr>
          <w:rFonts w:ascii="Times New Roman" w:hAnsi="Times New Roman"/>
        </w:rPr>
        <w:t>(-ją)</w:t>
      </w:r>
      <w:r w:rsidR="00D56DA6" w:rsidRPr="00562A52">
        <w:rPr>
          <w:rFonts w:ascii="Times New Roman" w:hAnsi="Times New Roman"/>
        </w:rPr>
        <w:t xml:space="preserve"> Zleceniodawcę do rozpowszechniania w dowolnej formie,</w:t>
      </w:r>
      <w:r w:rsidR="00417AE3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w</w:t>
      </w:r>
      <w:r w:rsidR="00787228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prasie, radiu, telewizji, </w:t>
      </w:r>
      <w:r w:rsidR="004B0DA1" w:rsidRPr="00562A52">
        <w:rPr>
          <w:rFonts w:ascii="Times New Roman" w:hAnsi="Times New Roman"/>
        </w:rPr>
        <w:t>Internecie</w:t>
      </w:r>
      <w:r w:rsidR="00D56DA6" w:rsidRPr="00562A52">
        <w:rPr>
          <w:rFonts w:ascii="Times New Roman" w:hAnsi="Times New Roman"/>
        </w:rPr>
        <w:t xml:space="preserve"> oraz innych publikacjach, nazw</w:t>
      </w:r>
      <w:r w:rsidR="00A70A55" w:rsidRPr="00562A52">
        <w:rPr>
          <w:rFonts w:ascii="Times New Roman" w:hAnsi="Times New Roman"/>
        </w:rPr>
        <w:t>y</w:t>
      </w:r>
      <w:r w:rsidR="00D56DA6" w:rsidRPr="00562A52">
        <w:rPr>
          <w:rFonts w:ascii="Times New Roman" w:hAnsi="Times New Roman"/>
        </w:rPr>
        <w:t xml:space="preserve"> oraz adresu</w:t>
      </w:r>
      <w:r w:rsidR="00397695" w:rsidRPr="00562A52">
        <w:rPr>
          <w:rFonts w:ascii="Times New Roman" w:hAnsi="Times New Roman"/>
        </w:rPr>
        <w:t xml:space="preserve"> </w:t>
      </w:r>
      <w:r w:rsidR="00B37976" w:rsidRPr="00B37976">
        <w:rPr>
          <w:rFonts w:ascii="Times New Roman" w:hAnsi="Times New Roman"/>
        </w:rPr>
        <w:t>Operator</w:t>
      </w:r>
      <w:r w:rsidR="00B37976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3608E4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192E7D" w:rsidRPr="00192E7D">
        <w:rPr>
          <w:rFonts w:ascii="Times New Roman" w:hAnsi="Times New Roman"/>
        </w:rPr>
        <w:t xml:space="preserve"> projektu</w:t>
      </w:r>
      <w:r w:rsidR="00397695" w:rsidRPr="00562A52">
        <w:rPr>
          <w:rFonts w:ascii="Times New Roman" w:hAnsi="Times New Roman"/>
        </w:rPr>
        <w:t xml:space="preserve">, </w:t>
      </w:r>
      <w:r w:rsidR="00D56DA6" w:rsidRPr="00562A52">
        <w:rPr>
          <w:rFonts w:ascii="Times New Roman" w:hAnsi="Times New Roman"/>
        </w:rPr>
        <w:t xml:space="preserve">przedmiotu i celu, na który przyznano środki, informacji </w:t>
      </w:r>
      <w:r w:rsidR="00D56DA6" w:rsidRPr="00562A52">
        <w:rPr>
          <w:rFonts w:ascii="Times New Roman" w:hAnsi="Times New Roman"/>
        </w:rPr>
        <w:lastRenderedPageBreak/>
        <w:t xml:space="preserve">o wysokości przyznanych </w:t>
      </w:r>
      <w:r w:rsidR="00397695" w:rsidRPr="00562A52">
        <w:rPr>
          <w:rFonts w:ascii="Times New Roman" w:hAnsi="Times New Roman"/>
        </w:rPr>
        <w:t>środków oraz informacji o złożeniu lub niezłożeniu sprawozdania z wykonania zadania</w:t>
      </w:r>
      <w:r w:rsidR="00DB179A" w:rsidRPr="00562A52">
        <w:rPr>
          <w:rFonts w:ascii="Times New Roman" w:hAnsi="Times New Roman"/>
        </w:rPr>
        <w:t xml:space="preserve"> publicznego</w:t>
      </w:r>
      <w:r w:rsidR="00397695" w:rsidRPr="00562A52">
        <w:rPr>
          <w:rFonts w:ascii="Times New Roman" w:hAnsi="Times New Roman"/>
        </w:rPr>
        <w:t xml:space="preserve">.   </w:t>
      </w:r>
    </w:p>
    <w:p w14:paraId="06C893AE" w14:textId="77777777" w:rsidR="002E3FEE" w:rsidRPr="004D2B51" w:rsidRDefault="0018536A" w:rsidP="00831FDE">
      <w:pPr>
        <w:spacing w:line="276" w:lineRule="auto"/>
        <w:ind w:left="284" w:hanging="284"/>
        <w:jc w:val="both"/>
      </w:pPr>
      <w:r w:rsidRPr="00562A52">
        <w:t>5</w:t>
      </w:r>
      <w:r w:rsidR="00A053B9" w:rsidRPr="00562A52">
        <w:t xml:space="preserve">. </w:t>
      </w:r>
      <w:r w:rsidR="005C0007">
        <w:t>Operator(-rzy)</w:t>
      </w:r>
      <w:r w:rsidR="00192E7D" w:rsidRPr="00192E7D">
        <w:t xml:space="preserve"> </w:t>
      </w:r>
      <w:r w:rsidR="00192E7D">
        <w:t>projektu</w:t>
      </w:r>
      <w:r w:rsidR="002E3FEE" w:rsidRPr="004D2B51">
        <w:t xml:space="preserve"> jest</w:t>
      </w:r>
      <w:r w:rsidR="005C0007">
        <w:t>/są</w:t>
      </w:r>
      <w:r w:rsidR="002E3FEE" w:rsidRPr="004D2B51">
        <w:t xml:space="preserve"> zobowiązany</w:t>
      </w:r>
      <w:r w:rsidR="005C0007">
        <w:t>(-</w:t>
      </w:r>
      <w:r w:rsidR="003608E4">
        <w:t>n</w:t>
      </w:r>
      <w:r w:rsidR="005C0007">
        <w:t>i)</w:t>
      </w:r>
      <w:r w:rsidR="002E3FEE" w:rsidRPr="004D2B51">
        <w:t xml:space="preserve"> informować na bieżąco, jednak nie później niż w terminie 14 dni od daty zaistnienia zmian, w szczególności o:</w:t>
      </w:r>
    </w:p>
    <w:p w14:paraId="57D6412B" w14:textId="77777777" w:rsidR="002E3FEE" w:rsidRPr="004D2B51" w:rsidRDefault="002E3FEE" w:rsidP="00E12D68">
      <w:pPr>
        <w:numPr>
          <w:ilvl w:val="0"/>
          <w:numId w:val="38"/>
        </w:numPr>
        <w:spacing w:line="276" w:lineRule="auto"/>
        <w:ind w:left="567" w:hanging="283"/>
        <w:jc w:val="both"/>
      </w:pPr>
      <w:r>
        <w:t>z</w:t>
      </w:r>
      <w:r w:rsidRPr="004D2B51">
        <w:t>mian</w:t>
      </w:r>
      <w:r>
        <w:t>ie</w:t>
      </w:r>
      <w:r w:rsidRPr="004D2B51">
        <w:t xml:space="preserve"> adresu siedziby oraz adresów i numerów telefonów osób</w:t>
      </w:r>
      <w:r w:rsidR="003952E8">
        <w:t xml:space="preserve"> upoważnionych do reprezentacji;</w:t>
      </w:r>
    </w:p>
    <w:p w14:paraId="518EE8FC" w14:textId="77777777" w:rsidR="0011110D" w:rsidRDefault="005922C8" w:rsidP="00E12D68">
      <w:pPr>
        <w:numPr>
          <w:ilvl w:val="0"/>
          <w:numId w:val="38"/>
        </w:numPr>
        <w:tabs>
          <w:tab w:val="left" w:pos="567"/>
        </w:tabs>
        <w:spacing w:line="276" w:lineRule="auto"/>
        <w:ind w:left="284" w:firstLine="0"/>
        <w:jc w:val="both"/>
        <w:rPr>
          <w:b/>
        </w:rPr>
      </w:pPr>
      <w:r w:rsidRPr="00562A52">
        <w:t xml:space="preserve">ogłoszeniu likwidacji lub </w:t>
      </w:r>
      <w:r w:rsidR="0096533F">
        <w:t>wszczęciu postę</w:t>
      </w:r>
      <w:r w:rsidR="00A053B9" w:rsidRPr="00562A52">
        <w:t>powania up</w:t>
      </w:r>
      <w:r w:rsidR="003952E8">
        <w:t>adłościowego.</w:t>
      </w:r>
    </w:p>
    <w:p w14:paraId="728CE7A2" w14:textId="77777777" w:rsidR="008B528E" w:rsidRDefault="008B528E" w:rsidP="005A50BA">
      <w:pPr>
        <w:spacing w:line="276" w:lineRule="auto"/>
        <w:rPr>
          <w:b/>
        </w:rPr>
      </w:pPr>
    </w:p>
    <w:p w14:paraId="229F14C2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85230E">
        <w:rPr>
          <w:b/>
        </w:rPr>
        <w:t>8</w:t>
      </w:r>
    </w:p>
    <w:p w14:paraId="4BEC2753" w14:textId="77777777" w:rsidR="00D56DA6" w:rsidRPr="00562A52" w:rsidRDefault="00D56DA6" w:rsidP="005A2503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i w:val="0"/>
          <w:sz w:val="24"/>
          <w:szCs w:val="24"/>
        </w:rPr>
        <w:t>Kontrola zadania publicznego</w:t>
      </w:r>
    </w:p>
    <w:p w14:paraId="3DAD749E" w14:textId="77777777" w:rsidR="00D56DA6" w:rsidRPr="00562A52" w:rsidRDefault="00761F28" w:rsidP="00AB5E39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562A52">
        <w:t xml:space="preserve">1. </w:t>
      </w:r>
      <w:r w:rsidR="00D56DA6" w:rsidRPr="00562A52">
        <w:t xml:space="preserve">Zleceniodawca sprawuje kontrolę prawidłowości wykonywania zadania publicznego przez </w:t>
      </w:r>
      <w:r w:rsidR="005C0007">
        <w:t>Operatora</w:t>
      </w:r>
      <w:r w:rsidR="00A06A09" w:rsidRPr="00562A52">
        <w:t>(-</w:t>
      </w:r>
      <w:r w:rsidR="00AB5E39">
        <w:t>r</w:t>
      </w:r>
      <w:r w:rsidR="00A06A09" w:rsidRPr="00562A52">
        <w:t>ów)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realizatorów projektów</w:t>
      </w:r>
      <w:r w:rsidR="000B2F0A" w:rsidRPr="00562A52">
        <w:t>,</w:t>
      </w:r>
      <w:r w:rsidR="00D56DA6" w:rsidRPr="00562A52">
        <w:t xml:space="preserve"> w tym wydatkowania przekazanej dotacji oraz środków, o których mowa w</w:t>
      </w:r>
      <w:r w:rsidR="00FE0145" w:rsidRPr="00562A52">
        <w:t> </w:t>
      </w:r>
      <w:r w:rsidR="00D56DA6" w:rsidRPr="00562A52">
        <w:t>§</w:t>
      </w:r>
      <w:r w:rsidR="00FE0145" w:rsidRPr="00562A52">
        <w:t> </w:t>
      </w:r>
      <w:r w:rsidR="00D56DA6" w:rsidRPr="00562A52">
        <w:t xml:space="preserve">3 ust. </w:t>
      </w:r>
      <w:r w:rsidR="00772E97">
        <w:t>5</w:t>
      </w:r>
      <w:r w:rsidR="00D56DA6" w:rsidRPr="00562A52">
        <w:t xml:space="preserve">. Kontrola może być przeprowadzona </w:t>
      </w:r>
      <w:r w:rsidR="005E3F79">
        <w:br/>
      </w:r>
      <w:r w:rsidR="00D56DA6" w:rsidRPr="00562A52">
        <w:t xml:space="preserve">w toku realizacji zadania publicznego oraz po jego zakończeniu do czasu ustania </w:t>
      </w:r>
      <w:r w:rsidR="00D6024E" w:rsidRPr="00562A52">
        <w:t>zobowiązania</w:t>
      </w:r>
      <w:r w:rsidR="00D56DA6" w:rsidRPr="00562A52">
        <w:t>, o</w:t>
      </w:r>
      <w:r w:rsidR="00AC0CF1">
        <w:t> </w:t>
      </w:r>
      <w:r w:rsidR="00D56DA6" w:rsidRPr="00562A52">
        <w:t>którym mowa w</w:t>
      </w:r>
      <w:r w:rsidR="00EE433A" w:rsidRPr="00562A52">
        <w:t> </w:t>
      </w:r>
      <w:r w:rsidR="00D56DA6" w:rsidRPr="00562A52">
        <w:t>§</w:t>
      </w:r>
      <w:r w:rsidR="00EE433A" w:rsidRPr="00562A52">
        <w:t> </w:t>
      </w:r>
      <w:r w:rsidR="00365329">
        <w:t>6</w:t>
      </w:r>
      <w:r w:rsidR="00506D80" w:rsidRPr="00562A52">
        <w:t xml:space="preserve"> </w:t>
      </w:r>
      <w:r w:rsidR="00D56DA6" w:rsidRPr="00562A52">
        <w:t>ust. 2.</w:t>
      </w:r>
    </w:p>
    <w:p w14:paraId="425FA698" w14:textId="77777777" w:rsidR="00D56DA6" w:rsidRPr="00562A52" w:rsidRDefault="00D56DA6" w:rsidP="00AB5E39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562A52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562A52">
        <w:t xml:space="preserve"> publicznego</w:t>
      </w:r>
      <w:r w:rsidRPr="00562A52">
        <w:t xml:space="preserve">, oraz żądać udzielenia ustnie lub na piśmie informacji dotyczących wykonania zadania publicznego.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realizatorzy projektów</w:t>
      </w:r>
      <w:r w:rsidRPr="00562A52">
        <w:t xml:space="preserve"> na żądanie kontrolującego </w:t>
      </w:r>
      <w:r w:rsidR="00A70A55" w:rsidRPr="00562A52">
        <w:t>zobowiązuje</w:t>
      </w:r>
      <w:r w:rsidR="00A06A09" w:rsidRPr="00562A52">
        <w:t>(-</w:t>
      </w:r>
      <w:r w:rsidR="00AB5E39">
        <w:t>j</w:t>
      </w:r>
      <w:r w:rsidR="00A06A09" w:rsidRPr="00562A52">
        <w:t>ą)</w:t>
      </w:r>
      <w:r w:rsidR="00A70A55" w:rsidRPr="00562A52">
        <w:t xml:space="preserve"> się </w:t>
      </w:r>
      <w:r w:rsidRPr="00562A52">
        <w:t>dostarczyć lub udostępnić dokumenty i inne nośniki informacji oraz udzielić wyjaśnień i informacji w</w:t>
      </w:r>
      <w:r w:rsidR="00AC0CF1">
        <w:t> </w:t>
      </w:r>
      <w:r w:rsidRPr="00562A52">
        <w:t>terminie określonym przez kontrolującego.</w:t>
      </w:r>
    </w:p>
    <w:p w14:paraId="6A86DCD9" w14:textId="77777777"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Prawo kontroli przysługuje osobom upoważnion</w:t>
      </w:r>
      <w:r w:rsidR="001C47D9" w:rsidRPr="00562A52">
        <w:rPr>
          <w:rFonts w:ascii="Times New Roman" w:hAnsi="Times New Roman"/>
        </w:rPr>
        <w:t>ym przez Zleceniodawcę zarówno</w:t>
      </w:r>
      <w:r w:rsidRPr="00562A52">
        <w:rPr>
          <w:rFonts w:ascii="Times New Roman" w:hAnsi="Times New Roman"/>
        </w:rPr>
        <w:t xml:space="preserve"> w</w:t>
      </w:r>
      <w:r w:rsidR="001C47D9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siedzibie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AC0CF1">
        <w:rPr>
          <w:rFonts w:ascii="Times New Roman" w:hAnsi="Times New Roman"/>
        </w:rPr>
        <w:t xml:space="preserve"> oraz realizatorów projektów</w:t>
      </w:r>
      <w:r w:rsidRPr="00562A52">
        <w:rPr>
          <w:rFonts w:ascii="Times New Roman" w:hAnsi="Times New Roman"/>
        </w:rPr>
        <w:t>, jak i w miejscu realizacji zadania publicznego.</w:t>
      </w:r>
    </w:p>
    <w:p w14:paraId="52D3638C" w14:textId="77777777" w:rsidR="00005335" w:rsidRPr="00562A52" w:rsidRDefault="00005335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Kontrola lub poszczególne jej czynności mogą być przeprowadzane również w siedzibie Zleceniodawcy.</w:t>
      </w:r>
    </w:p>
    <w:p w14:paraId="129ECF39" w14:textId="77777777"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O wynikach kontroli, o której mowa w ust. 1, Zleceniodawca</w:t>
      </w:r>
      <w:r w:rsidR="00EE433A" w:rsidRPr="00562A52">
        <w:rPr>
          <w:rFonts w:ascii="Times New Roman" w:hAnsi="Times New Roman"/>
        </w:rPr>
        <w:t xml:space="preserve"> poinformuje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4C642A">
        <w:rPr>
          <w:rFonts w:ascii="Times New Roman" w:hAnsi="Times New Roman"/>
        </w:rPr>
        <w:br/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a w przypadku stwierdzen</w:t>
      </w:r>
      <w:r w:rsidR="00EE433A" w:rsidRPr="00562A52">
        <w:rPr>
          <w:rFonts w:ascii="Times New Roman" w:hAnsi="Times New Roman"/>
        </w:rPr>
        <w:t>ia nieprawidłowości przekaże mu</w:t>
      </w:r>
      <w:r w:rsidRPr="00562A52">
        <w:rPr>
          <w:rFonts w:ascii="Times New Roman" w:hAnsi="Times New Roman"/>
        </w:rPr>
        <w:t xml:space="preserve"> wnioski i</w:t>
      </w:r>
      <w:r w:rsidR="00EE433A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zalecenia mające na celu ich usunięcie.</w:t>
      </w:r>
    </w:p>
    <w:p w14:paraId="71807D9E" w14:textId="77777777" w:rsidR="0062134C" w:rsidRPr="00562A52" w:rsidRDefault="005C0007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(-</w:t>
      </w:r>
      <w:r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y)</w:t>
      </w:r>
      <w:r w:rsidR="00D56DA6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E433A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D56DA6" w:rsidRPr="00562A52">
        <w:rPr>
          <w:rFonts w:ascii="Times New Roman" w:hAnsi="Times New Roman"/>
        </w:rPr>
        <w:t xml:space="preserve"> zobowiąz</w:t>
      </w:r>
      <w:r w:rsidR="00EE433A" w:rsidRPr="00562A52">
        <w:rPr>
          <w:rFonts w:ascii="Times New Roman" w:hAnsi="Times New Roman"/>
        </w:rPr>
        <w:t>any</w:t>
      </w:r>
      <w:r w:rsidR="007F1E0C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562A52">
        <w:rPr>
          <w:rFonts w:ascii="Times New Roman" w:hAnsi="Times New Roman"/>
        </w:rPr>
        <w:t xml:space="preserve">mowa w ust. </w:t>
      </w:r>
      <w:r w:rsidR="00AB5E39">
        <w:rPr>
          <w:rFonts w:ascii="Times New Roman" w:hAnsi="Times New Roman"/>
        </w:rPr>
        <w:t>5</w:t>
      </w:r>
      <w:r w:rsidR="00EE433A" w:rsidRPr="00562A52">
        <w:rPr>
          <w:rFonts w:ascii="Times New Roman" w:hAnsi="Times New Roman"/>
        </w:rPr>
        <w:t>, do ich wykonania</w:t>
      </w:r>
      <w:r w:rsidR="00D56DA6" w:rsidRPr="00562A52">
        <w:rPr>
          <w:rFonts w:ascii="Times New Roman" w:hAnsi="Times New Roman"/>
        </w:rPr>
        <w:t xml:space="preserve"> i</w:t>
      </w:r>
      <w:r w:rsidR="00EE433A" w:rsidRPr="00562A52">
        <w:rPr>
          <w:rFonts w:ascii="Times New Roman" w:hAnsi="Times New Roman"/>
        </w:rPr>
        <w:t> </w:t>
      </w:r>
      <w:r w:rsidR="001C47D9" w:rsidRPr="00562A52">
        <w:rPr>
          <w:rFonts w:ascii="Times New Roman" w:hAnsi="Times New Roman"/>
        </w:rPr>
        <w:t>powiadomienia</w:t>
      </w:r>
      <w:r w:rsidR="00620FF1" w:rsidRPr="00562A52">
        <w:rPr>
          <w:rFonts w:ascii="Times New Roman" w:hAnsi="Times New Roman"/>
        </w:rPr>
        <w:t xml:space="preserve"> o sposobie ich wykonania</w:t>
      </w:r>
      <w:r w:rsidR="00D56DA6" w:rsidRPr="00562A52">
        <w:rPr>
          <w:rFonts w:ascii="Times New Roman" w:hAnsi="Times New Roman"/>
        </w:rPr>
        <w:t xml:space="preserve"> Zleceniodawcy.</w:t>
      </w:r>
    </w:p>
    <w:p w14:paraId="69601447" w14:textId="77777777" w:rsidR="00D56DA6" w:rsidRPr="00562A52" w:rsidRDefault="00D56DA6" w:rsidP="00434449">
      <w:pPr>
        <w:pStyle w:val="Nagwek4"/>
        <w:spacing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t>§ </w:t>
      </w:r>
      <w:r w:rsidR="0085230E">
        <w:rPr>
          <w:sz w:val="24"/>
          <w:szCs w:val="24"/>
        </w:rPr>
        <w:t>9</w:t>
      </w:r>
    </w:p>
    <w:p w14:paraId="25F6C7A1" w14:textId="77777777" w:rsidR="00D56DA6" w:rsidRPr="00562A52" w:rsidRDefault="00D56DA6" w:rsidP="005A2503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t xml:space="preserve">Obowiązki sprawozdawcze </w:t>
      </w:r>
      <w:r w:rsidR="00BD361D" w:rsidRPr="00BD361D">
        <w:rPr>
          <w:sz w:val="24"/>
          <w:szCs w:val="24"/>
        </w:rPr>
        <w:t>Operator</w:t>
      </w:r>
      <w:r w:rsidR="00BD361D">
        <w:rPr>
          <w:sz w:val="24"/>
          <w:szCs w:val="24"/>
        </w:rPr>
        <w:t>a</w:t>
      </w:r>
      <w:r w:rsidR="007F1E0C" w:rsidRPr="00562A52">
        <w:rPr>
          <w:sz w:val="24"/>
          <w:szCs w:val="24"/>
        </w:rPr>
        <w:t>(-</w:t>
      </w:r>
      <w:r w:rsidR="00AB5E39">
        <w:rPr>
          <w:sz w:val="24"/>
          <w:szCs w:val="24"/>
        </w:rPr>
        <w:t>r</w:t>
      </w:r>
      <w:r w:rsidR="007F1E0C" w:rsidRPr="00562A52">
        <w:rPr>
          <w:sz w:val="24"/>
          <w:szCs w:val="24"/>
        </w:rPr>
        <w:t>ów)</w:t>
      </w:r>
      <w:r w:rsidR="009570BF" w:rsidRPr="009570BF">
        <w:rPr>
          <w:b w:val="0"/>
          <w:bCs w:val="0"/>
          <w:sz w:val="24"/>
          <w:szCs w:val="24"/>
        </w:rPr>
        <w:t xml:space="preserve"> </w:t>
      </w:r>
      <w:r w:rsidR="009570BF" w:rsidRPr="009570BF">
        <w:rPr>
          <w:sz w:val="24"/>
          <w:szCs w:val="24"/>
        </w:rPr>
        <w:t>projektu</w:t>
      </w:r>
    </w:p>
    <w:p w14:paraId="07552B2E" w14:textId="77777777" w:rsidR="0085230E" w:rsidRDefault="0085230E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  <w:r>
        <w:rPr>
          <w:rFonts w:ascii="Times New Roman" w:hAnsi="Times New Roman"/>
        </w:rPr>
        <w:t xml:space="preserve"> </w:t>
      </w:r>
    </w:p>
    <w:p w14:paraId="69664652" w14:textId="77777777" w:rsidR="00982A70" w:rsidRDefault="00D56DA6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Zleceniodawca</w:t>
      </w:r>
      <w:r w:rsidR="00FE6A82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może</w:t>
      </w:r>
      <w:r w:rsidR="00FE6A82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wezwać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7F1E0C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ED27BD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do złożenia sprawozdania częściowego z wykonywania zadania publicznego według wzoru stanowiącego załącznik </w:t>
      </w:r>
      <w:r w:rsidR="00CE5D6A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 xml:space="preserve">nr </w:t>
      </w:r>
      <w:r w:rsidR="00653092">
        <w:rPr>
          <w:rFonts w:ascii="Times New Roman" w:hAnsi="Times New Roman"/>
        </w:rPr>
        <w:t>6</w:t>
      </w:r>
      <w:r w:rsidR="00005335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do rozporządzenia </w:t>
      </w:r>
      <w:r w:rsidR="00FC56A6">
        <w:rPr>
          <w:rFonts w:ascii="Times New Roman" w:hAnsi="Times New Roman"/>
        </w:rPr>
        <w:t xml:space="preserve">Przewodniczącego Komitetu do spraw Pożytku Publicznego z dnia </w:t>
      </w:r>
      <w:r w:rsidR="00CC2EC0">
        <w:rPr>
          <w:rFonts w:ascii="Times New Roman" w:hAnsi="Times New Roman"/>
        </w:rPr>
        <w:t xml:space="preserve">24 października </w:t>
      </w:r>
      <w:r w:rsidR="00FC56A6">
        <w:rPr>
          <w:rFonts w:ascii="Times New Roman" w:hAnsi="Times New Roman"/>
        </w:rPr>
        <w:t>2018</w:t>
      </w:r>
      <w:r w:rsidR="00561A1F" w:rsidRPr="00562A52">
        <w:rPr>
          <w:rFonts w:ascii="Times New Roman" w:hAnsi="Times New Roman"/>
        </w:rPr>
        <w:t xml:space="preserve"> r. </w:t>
      </w:r>
      <w:r w:rsidR="008C6DD0" w:rsidRPr="00562A52">
        <w:rPr>
          <w:rFonts w:ascii="Times New Roman" w:hAnsi="Times New Roman"/>
        </w:rPr>
        <w:t>w</w:t>
      </w:r>
      <w:r w:rsidR="00F93871" w:rsidRPr="00562A52">
        <w:rPr>
          <w:rFonts w:ascii="Times New Roman" w:hAnsi="Times New Roman"/>
        </w:rPr>
        <w:t> </w:t>
      </w:r>
      <w:r w:rsidR="008C6DD0" w:rsidRPr="00562A52">
        <w:rPr>
          <w:rFonts w:ascii="Times New Roman" w:hAnsi="Times New Roman"/>
        </w:rPr>
        <w:t xml:space="preserve">sprawie </w:t>
      </w:r>
      <w:r w:rsidR="00AA2291" w:rsidRPr="00562A52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562A52">
        <w:rPr>
          <w:rFonts w:ascii="Times New Roman" w:hAnsi="Times New Roman"/>
        </w:rPr>
        <w:t xml:space="preserve">(Dz. U. poz. </w:t>
      </w:r>
      <w:r w:rsidR="00B407EA">
        <w:rPr>
          <w:rFonts w:ascii="Times New Roman" w:hAnsi="Times New Roman"/>
        </w:rPr>
        <w:t>2057</w:t>
      </w:r>
      <w:r w:rsidR="00A308A1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 xml:space="preserve">. </w:t>
      </w:r>
      <w:r w:rsidR="00BD361D" w:rsidRPr="00BD361D">
        <w:rPr>
          <w:rFonts w:ascii="Times New Roman" w:hAnsi="Times New Roman"/>
        </w:rPr>
        <w:t>Operator</w:t>
      </w:r>
      <w:r w:rsidR="007F1E0C" w:rsidRPr="00562A52">
        <w:rPr>
          <w:rFonts w:ascii="Times New Roman" w:hAnsi="Times New Roman"/>
        </w:rPr>
        <w:t>(-</w:t>
      </w:r>
      <w:r w:rsidR="00BD361D">
        <w:rPr>
          <w:rFonts w:ascii="Times New Roman" w:hAnsi="Times New Roman"/>
        </w:rPr>
        <w:t>rz</w:t>
      </w:r>
      <w:r w:rsidR="007F1E0C" w:rsidRPr="00562A52">
        <w:rPr>
          <w:rFonts w:ascii="Times New Roman" w:hAnsi="Times New Roman"/>
        </w:rPr>
        <w:t>y)</w:t>
      </w:r>
      <w:r w:rsidR="00ED27BD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D27BD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ED27BD" w:rsidRPr="00562A52">
        <w:rPr>
          <w:rFonts w:ascii="Times New Roman" w:hAnsi="Times New Roman"/>
        </w:rPr>
        <w:t xml:space="preserve"> zobowiązany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ED27BD" w:rsidRPr="00562A52">
        <w:rPr>
          <w:rFonts w:ascii="Times New Roman" w:hAnsi="Times New Roman"/>
        </w:rPr>
        <w:t xml:space="preserve"> do </w:t>
      </w:r>
      <w:r w:rsidRPr="00562A52">
        <w:rPr>
          <w:rFonts w:ascii="Times New Roman" w:hAnsi="Times New Roman"/>
        </w:rPr>
        <w:t>dostarcz</w:t>
      </w:r>
      <w:r w:rsidR="00ED27BD" w:rsidRPr="00562A52">
        <w:rPr>
          <w:rFonts w:ascii="Times New Roman" w:hAnsi="Times New Roman"/>
        </w:rPr>
        <w:t>enia</w:t>
      </w:r>
      <w:r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sprawozdania </w:t>
      </w:r>
      <w:r w:rsidRPr="00562A52">
        <w:rPr>
          <w:rFonts w:ascii="Times New Roman" w:hAnsi="Times New Roman"/>
        </w:rPr>
        <w:t>w</w:t>
      </w:r>
      <w:r w:rsidR="00EE433A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terminie 30 dni od dnia doręczenia wezwania</w:t>
      </w:r>
      <w:r w:rsidRPr="00562A52">
        <w:rPr>
          <w:rFonts w:ascii="Times New Roman" w:hAnsi="Times New Roman"/>
          <w:bCs/>
        </w:rPr>
        <w:t>.</w:t>
      </w:r>
    </w:p>
    <w:p w14:paraId="13A4A3FD" w14:textId="77777777" w:rsidR="00704942" w:rsidRPr="00704942" w:rsidRDefault="00704942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lastRenderedPageBreak/>
        <w:t>Operator</w:t>
      </w:r>
      <w:r w:rsidRPr="00562A52">
        <w:rPr>
          <w:rFonts w:ascii="Times New Roman" w:hAnsi="Times New Roman"/>
          <w:bCs/>
        </w:rPr>
        <w:t>(-</w:t>
      </w:r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>y)</w:t>
      </w:r>
      <w:r w:rsidRPr="008E2D8C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8E2D8C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8E2D8C">
        <w:rPr>
          <w:rFonts w:ascii="Times New Roman" w:hAnsi="Times New Roman"/>
          <w:bCs/>
        </w:rPr>
        <w:t>ą) sprawozdanie częściowe z wykonania zadania publicznego sporządzone wedł</w:t>
      </w:r>
      <w:r w:rsidR="0085230E">
        <w:rPr>
          <w:rFonts w:ascii="Times New Roman" w:hAnsi="Times New Roman"/>
          <w:bCs/>
        </w:rPr>
        <w:t>ug wzoru, o którym mowa w ust. 2</w:t>
      </w:r>
      <w:r w:rsidRPr="008E2D8C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w terminie(-</w:t>
      </w:r>
      <w:r w:rsidR="0005445D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ach):</w:t>
      </w:r>
      <w:r w:rsidR="004C642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………………… …………………………………………………</w:t>
      </w:r>
      <w:r>
        <w:rPr>
          <w:rStyle w:val="Odwoanieprzypisudolnego"/>
          <w:rFonts w:ascii="Times New Roman" w:hAnsi="Times New Roman"/>
          <w:bCs/>
        </w:rPr>
        <w:footnoteReference w:id="9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 w14:paraId="2E33DF7A" w14:textId="77777777" w:rsidR="00561A1F" w:rsidRPr="00562A52" w:rsidRDefault="0085230E" w:rsidP="00AB5E39">
      <w:pPr>
        <w:pStyle w:val="Tekstpodstawowy2"/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6219E0">
        <w:rPr>
          <w:rFonts w:ascii="Times New Roman" w:hAnsi="Times New Roman"/>
          <w:bCs/>
        </w:rPr>
        <w:t>.</w:t>
      </w:r>
      <w:r w:rsidR="00561A1F" w:rsidRPr="00562A52">
        <w:rPr>
          <w:rFonts w:ascii="Times New Roman" w:hAnsi="Times New Roman"/>
          <w:bCs/>
        </w:rPr>
        <w:t xml:space="preserve"> </w:t>
      </w:r>
      <w:r w:rsidR="00BD361D" w:rsidRPr="00BD361D">
        <w:rPr>
          <w:rFonts w:ascii="Times New Roman" w:hAnsi="Times New Roman"/>
          <w:bCs/>
        </w:rPr>
        <w:t>Operator</w:t>
      </w:r>
      <w:r w:rsidR="007F1E0C" w:rsidRPr="00562A52">
        <w:rPr>
          <w:rFonts w:ascii="Times New Roman" w:hAnsi="Times New Roman"/>
          <w:bCs/>
        </w:rPr>
        <w:t>(-</w:t>
      </w:r>
      <w:r w:rsidR="00BD361D">
        <w:rPr>
          <w:rFonts w:ascii="Times New Roman" w:hAnsi="Times New Roman"/>
          <w:bCs/>
        </w:rPr>
        <w:t>rz</w:t>
      </w:r>
      <w:r w:rsidR="007F1E0C" w:rsidRPr="00562A52">
        <w:rPr>
          <w:rFonts w:ascii="Times New Roman" w:hAnsi="Times New Roman"/>
          <w:bCs/>
        </w:rPr>
        <w:t>y)</w:t>
      </w:r>
      <w:r w:rsidR="00561A1F" w:rsidRPr="00562A52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="00561A1F" w:rsidRPr="00562A52">
        <w:rPr>
          <w:rFonts w:ascii="Times New Roman" w:hAnsi="Times New Roman"/>
          <w:bCs/>
        </w:rPr>
        <w:t>składa</w:t>
      </w:r>
      <w:r w:rsidR="007F1E0C" w:rsidRPr="00562A52">
        <w:rPr>
          <w:rFonts w:ascii="Times New Roman" w:hAnsi="Times New Roman"/>
          <w:bCs/>
        </w:rPr>
        <w:t>(</w:t>
      </w:r>
      <w:r w:rsidR="00BD361D">
        <w:rPr>
          <w:rFonts w:ascii="Times New Roman" w:hAnsi="Times New Roman"/>
          <w:bCs/>
        </w:rPr>
        <w:t>j</w:t>
      </w:r>
      <w:r w:rsidR="007F1E0C" w:rsidRPr="00562A52">
        <w:rPr>
          <w:rFonts w:ascii="Times New Roman" w:hAnsi="Times New Roman"/>
          <w:bCs/>
        </w:rPr>
        <w:t>ą)</w:t>
      </w:r>
      <w:r w:rsidR="00561A1F" w:rsidRPr="00562A52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562A52">
        <w:rPr>
          <w:rFonts w:ascii="Times New Roman" w:hAnsi="Times New Roman"/>
          <w:bCs/>
        </w:rPr>
        <w:t>, w terminie 30 dni od dnia zakończenia roku budżetowego</w:t>
      </w:r>
      <w:r w:rsidR="00561A1F" w:rsidRPr="00562A52">
        <w:rPr>
          <w:rFonts w:ascii="Times New Roman" w:hAnsi="Times New Roman"/>
          <w:bCs/>
          <w:vertAlign w:val="superscript"/>
        </w:rPr>
        <w:footnoteReference w:id="10"/>
      </w:r>
      <w:r w:rsidR="00995747" w:rsidRPr="00562A52">
        <w:rPr>
          <w:rFonts w:ascii="Times New Roman" w:hAnsi="Times New Roman"/>
          <w:bCs/>
          <w:vertAlign w:val="superscript"/>
        </w:rPr>
        <w:t>)</w:t>
      </w:r>
      <w:r w:rsidR="006219E0">
        <w:rPr>
          <w:rFonts w:ascii="Times New Roman" w:hAnsi="Times New Roman"/>
          <w:bCs/>
        </w:rPr>
        <w:t>*</w:t>
      </w:r>
      <w:r w:rsidR="00F93871" w:rsidRPr="00562A52">
        <w:rPr>
          <w:rFonts w:ascii="Times New Roman" w:hAnsi="Times New Roman"/>
          <w:bCs/>
        </w:rPr>
        <w:t>.</w:t>
      </w:r>
    </w:p>
    <w:p w14:paraId="17111880" w14:textId="77777777" w:rsidR="00D56DA6" w:rsidRPr="00562A52" w:rsidRDefault="00305784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t>Operator</w:t>
      </w:r>
      <w:r w:rsidRPr="00562A52">
        <w:rPr>
          <w:rFonts w:ascii="Times New Roman" w:hAnsi="Times New Roman"/>
          <w:bCs/>
        </w:rPr>
        <w:t>(-</w:t>
      </w:r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 xml:space="preserve">y)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562A52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562A52">
        <w:rPr>
          <w:rFonts w:ascii="Times New Roman" w:hAnsi="Times New Roman"/>
          <w:bCs/>
        </w:rPr>
        <w:t xml:space="preserve">ą) sprawozdanie </w:t>
      </w:r>
      <w:r>
        <w:rPr>
          <w:rFonts w:ascii="Times New Roman" w:hAnsi="Times New Roman"/>
          <w:bCs/>
        </w:rPr>
        <w:t>końcowe</w:t>
      </w:r>
      <w:r w:rsidRPr="00562A52">
        <w:rPr>
          <w:rFonts w:ascii="Times New Roman" w:hAnsi="Times New Roman"/>
          <w:bCs/>
        </w:rPr>
        <w:t xml:space="preserve"> z wykonania zadania publicznego sporządzone wedł</w:t>
      </w:r>
      <w:r w:rsidR="0085230E">
        <w:rPr>
          <w:rFonts w:ascii="Times New Roman" w:hAnsi="Times New Roman"/>
          <w:bCs/>
        </w:rPr>
        <w:t>ug wzoru, o którym mowa w ust. 2</w:t>
      </w:r>
      <w:r w:rsidRPr="00562A52">
        <w:rPr>
          <w:rFonts w:ascii="Times New Roman" w:hAnsi="Times New Roman"/>
          <w:bCs/>
        </w:rPr>
        <w:t>,</w:t>
      </w:r>
      <w:r w:rsidR="00ED418C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w terminie 30 dni od dnia zakończenia realizacji zadania publicznego</w:t>
      </w:r>
      <w:r w:rsidR="0097030D" w:rsidRPr="00562A52">
        <w:rPr>
          <w:rFonts w:ascii="Times New Roman" w:hAnsi="Times New Roman"/>
        </w:rPr>
        <w:t>.</w:t>
      </w:r>
    </w:p>
    <w:p w14:paraId="05E59D6D" w14:textId="77777777"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Zleceniodawca ma prawo żądać, aby </w:t>
      </w:r>
      <w:r w:rsidR="00BD361D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r w:rsidR="00BD361D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w wyznac</w:t>
      </w:r>
      <w:r w:rsidR="000D6DC8" w:rsidRPr="00562A52">
        <w:rPr>
          <w:rFonts w:ascii="Times New Roman" w:hAnsi="Times New Roman"/>
        </w:rPr>
        <w:t>zonym terminie, przedstawił</w:t>
      </w:r>
      <w:r w:rsidR="00CF58CE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i</w:t>
      </w:r>
      <w:r w:rsidR="00CF58CE" w:rsidRPr="00562A52">
        <w:rPr>
          <w:rFonts w:ascii="Times New Roman" w:hAnsi="Times New Roman"/>
        </w:rPr>
        <w:t>li)</w:t>
      </w:r>
      <w:r w:rsidRPr="00562A52">
        <w:rPr>
          <w:rFonts w:ascii="Times New Roman" w:hAnsi="Times New Roman"/>
        </w:rPr>
        <w:t xml:space="preserve"> dodatkowe informacje</w:t>
      </w:r>
      <w:r w:rsidR="0058161C" w:rsidRPr="00562A52">
        <w:rPr>
          <w:rFonts w:ascii="Times New Roman" w:hAnsi="Times New Roman"/>
        </w:rPr>
        <w:t xml:space="preserve">, </w:t>
      </w:r>
      <w:r w:rsidRPr="00562A52">
        <w:rPr>
          <w:rFonts w:ascii="Times New Roman" w:hAnsi="Times New Roman"/>
        </w:rPr>
        <w:t xml:space="preserve"> wyjaśnienia </w:t>
      </w:r>
      <w:r w:rsidR="0058161C" w:rsidRPr="00562A52">
        <w:rPr>
          <w:rFonts w:ascii="Times New Roman" w:hAnsi="Times New Roman"/>
        </w:rPr>
        <w:t xml:space="preserve">oraz dowody </w:t>
      </w:r>
      <w:r w:rsidRPr="00562A52">
        <w:rPr>
          <w:rFonts w:ascii="Times New Roman" w:hAnsi="Times New Roman"/>
        </w:rPr>
        <w:t xml:space="preserve">do </w:t>
      </w:r>
      <w:r w:rsidR="00A308A1" w:rsidRPr="00562A52">
        <w:rPr>
          <w:rFonts w:ascii="Times New Roman" w:hAnsi="Times New Roman"/>
        </w:rPr>
        <w:t>sprawozdań</w:t>
      </w:r>
      <w:r w:rsidRPr="00562A52">
        <w:rPr>
          <w:rFonts w:ascii="Times New Roman" w:hAnsi="Times New Roman"/>
        </w:rPr>
        <w:t xml:space="preserve">, </w:t>
      </w:r>
      <w:r w:rsidR="0005445D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 xml:space="preserve">o </w:t>
      </w:r>
      <w:r w:rsidR="00A308A1" w:rsidRPr="00562A52">
        <w:rPr>
          <w:rFonts w:ascii="Times New Roman" w:hAnsi="Times New Roman"/>
        </w:rPr>
        <w:t xml:space="preserve">których </w:t>
      </w:r>
      <w:r w:rsidR="00483BF3" w:rsidRPr="00562A52">
        <w:rPr>
          <w:rFonts w:ascii="Times New Roman" w:hAnsi="Times New Roman"/>
        </w:rPr>
        <w:t xml:space="preserve">mowa w ust. </w:t>
      </w:r>
      <w:r w:rsidR="0085230E">
        <w:rPr>
          <w:rFonts w:ascii="Times New Roman" w:hAnsi="Times New Roman"/>
        </w:rPr>
        <w:t>2</w:t>
      </w:r>
      <w:r w:rsidR="00721AC6" w:rsidRPr="00562A52">
        <w:rPr>
          <w:rFonts w:ascii="Times New Roman" w:hAnsi="Times New Roman"/>
        </w:rPr>
        <w:t>–</w:t>
      </w:r>
      <w:r w:rsidR="0085230E">
        <w:rPr>
          <w:rFonts w:ascii="Times New Roman" w:hAnsi="Times New Roman"/>
        </w:rPr>
        <w:t>5</w:t>
      </w:r>
      <w:r w:rsidR="00483BF3" w:rsidRPr="00562A52">
        <w:rPr>
          <w:rFonts w:ascii="Times New Roman" w:hAnsi="Times New Roman"/>
        </w:rPr>
        <w:t>.</w:t>
      </w:r>
      <w:r w:rsidR="00B146F8" w:rsidRPr="00562A52">
        <w:rPr>
          <w:rFonts w:ascii="Times New Roman" w:hAnsi="Times New Roman"/>
        </w:rPr>
        <w:t xml:space="preserve"> Żądanie to jest wiążące dla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B146F8" w:rsidRPr="00562A52">
        <w:rPr>
          <w:rFonts w:ascii="Times New Roman" w:hAnsi="Times New Roman"/>
        </w:rPr>
        <w:t>.</w:t>
      </w:r>
    </w:p>
    <w:p w14:paraId="54D5178B" w14:textId="77777777"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W przypadku niezłożenia spr</w:t>
      </w:r>
      <w:r w:rsidR="0085230E">
        <w:rPr>
          <w:rFonts w:ascii="Times New Roman" w:hAnsi="Times New Roman"/>
        </w:rPr>
        <w:t>awozdań, o których mowa w ust. 2</w:t>
      </w:r>
      <w:r w:rsidR="00721AC6" w:rsidRPr="00562A52">
        <w:rPr>
          <w:rFonts w:ascii="Times New Roman" w:hAnsi="Times New Roman"/>
        </w:rPr>
        <w:t>–</w:t>
      </w:r>
      <w:r w:rsidR="0085230E">
        <w:rPr>
          <w:rFonts w:ascii="Times New Roman" w:hAnsi="Times New Roman"/>
        </w:rPr>
        <w:t>5</w:t>
      </w:r>
      <w:r w:rsidR="00EF31D6">
        <w:rPr>
          <w:rFonts w:ascii="Times New Roman" w:hAnsi="Times New Roman"/>
        </w:rPr>
        <w:t>,</w:t>
      </w:r>
      <w:r w:rsidR="00892F57" w:rsidRPr="00562A52">
        <w:rPr>
          <w:rFonts w:ascii="Times New Roman" w:hAnsi="Times New Roman"/>
        </w:rPr>
        <w:t xml:space="preserve"> </w:t>
      </w:r>
      <w:r w:rsidR="005C7E26" w:rsidRPr="00562A52">
        <w:rPr>
          <w:rFonts w:ascii="Times New Roman" w:hAnsi="Times New Roman"/>
        </w:rPr>
        <w:t xml:space="preserve">w terminie </w:t>
      </w:r>
      <w:r w:rsidRPr="00562A52">
        <w:rPr>
          <w:rFonts w:ascii="Times New Roman" w:hAnsi="Times New Roman"/>
        </w:rPr>
        <w:t>Zleceniodawca wz</w:t>
      </w:r>
      <w:r w:rsidR="0073595B" w:rsidRPr="00562A52">
        <w:rPr>
          <w:rFonts w:ascii="Times New Roman" w:hAnsi="Times New Roman"/>
        </w:rPr>
        <w:t xml:space="preserve">ywa pisemnie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do ich złożenia</w:t>
      </w:r>
      <w:r w:rsidR="005C7E26" w:rsidRPr="00562A52">
        <w:rPr>
          <w:rFonts w:ascii="Times New Roman" w:hAnsi="Times New Roman"/>
        </w:rPr>
        <w:t xml:space="preserve"> w terminie 7 dni od dnia otrzymania wezwania.</w:t>
      </w:r>
      <w:r w:rsidRPr="00562A52">
        <w:rPr>
          <w:rFonts w:ascii="Times New Roman" w:hAnsi="Times New Roman"/>
        </w:rPr>
        <w:t xml:space="preserve"> </w:t>
      </w:r>
    </w:p>
    <w:p w14:paraId="0DF50B23" w14:textId="77777777" w:rsidR="008D2DB0" w:rsidRPr="00562A52" w:rsidRDefault="00FD4E9D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Niezastosowanie się do wezwania, o którym mowa w ust. </w:t>
      </w:r>
      <w:r w:rsidR="004B0DA1">
        <w:rPr>
          <w:rFonts w:ascii="Times New Roman" w:hAnsi="Times New Roman"/>
        </w:rPr>
        <w:t>7</w:t>
      </w:r>
      <w:r w:rsidR="00ED27BD" w:rsidRPr="00562A52">
        <w:rPr>
          <w:rFonts w:ascii="Times New Roman" w:hAnsi="Times New Roman"/>
        </w:rPr>
        <w:t>,</w:t>
      </w:r>
      <w:r w:rsidRPr="00562A52">
        <w:rPr>
          <w:rFonts w:ascii="Times New Roman" w:hAnsi="Times New Roman"/>
        </w:rPr>
        <w:t xml:space="preserve"> skutkuje uznaniem dotacji za wykorzystaną niezgodnie z przeznaczeniem </w:t>
      </w:r>
      <w:r w:rsidR="009C6245">
        <w:rPr>
          <w:rFonts w:ascii="Times New Roman" w:hAnsi="Times New Roman"/>
        </w:rPr>
        <w:t>na zasadach, o których mowa w</w:t>
      </w:r>
      <w:r w:rsidR="009C6245" w:rsidRPr="00C17823">
        <w:rPr>
          <w:rFonts w:ascii="Times New Roman" w:hAnsi="Times New Roman"/>
        </w:rPr>
        <w:t xml:space="preserve"> ustaw</w:t>
      </w:r>
      <w:r w:rsidR="009C6245">
        <w:rPr>
          <w:rFonts w:ascii="Times New Roman" w:hAnsi="Times New Roman"/>
        </w:rPr>
        <w:t>ie</w:t>
      </w:r>
      <w:r w:rsidR="009C6245" w:rsidRPr="00C17823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z dnia 27 sierpnia 2009</w:t>
      </w:r>
      <w:r w:rsidR="00721AC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r. o</w:t>
      </w:r>
      <w:r w:rsidR="00202D92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finansach publicznych</w:t>
      </w:r>
      <w:r w:rsidR="00ED27BD" w:rsidRPr="00562A52">
        <w:rPr>
          <w:rFonts w:ascii="Times New Roman" w:hAnsi="Times New Roman"/>
        </w:rPr>
        <w:t xml:space="preserve"> (Dz.</w:t>
      </w:r>
      <w:r w:rsidR="00944071"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U. </w:t>
      </w:r>
      <w:r w:rsidR="006F149D">
        <w:rPr>
          <w:rFonts w:ascii="Times New Roman" w:hAnsi="Times New Roman"/>
        </w:rPr>
        <w:t>z 2017</w:t>
      </w:r>
      <w:r w:rsidR="00E1756A" w:rsidRPr="00562A52">
        <w:rPr>
          <w:rFonts w:ascii="Times New Roman" w:hAnsi="Times New Roman"/>
        </w:rPr>
        <w:t xml:space="preserve"> r. poz. </w:t>
      </w:r>
      <w:r w:rsidR="006F149D">
        <w:rPr>
          <w:rFonts w:ascii="Times New Roman" w:hAnsi="Times New Roman"/>
        </w:rPr>
        <w:t>2077</w:t>
      </w:r>
      <w:r w:rsidR="00717929" w:rsidRPr="00562A52">
        <w:rPr>
          <w:rFonts w:ascii="Times New Roman" w:hAnsi="Times New Roman"/>
        </w:rPr>
        <w:t>,</w:t>
      </w:r>
      <w:r w:rsidR="00E1756A" w:rsidRPr="00562A52">
        <w:rPr>
          <w:rFonts w:ascii="Times New Roman" w:hAnsi="Times New Roman"/>
        </w:rPr>
        <w:t xml:space="preserve"> z późn. zm.)</w:t>
      </w:r>
      <w:r w:rsidR="008D2DB0" w:rsidRPr="00562A52">
        <w:rPr>
          <w:rFonts w:ascii="Times New Roman" w:hAnsi="Times New Roman"/>
        </w:rPr>
        <w:t>.</w:t>
      </w:r>
    </w:p>
    <w:p w14:paraId="0CB8F6D0" w14:textId="77777777"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Niezastosowanie się do wezwania</w:t>
      </w:r>
      <w:r w:rsidR="00C85279" w:rsidRPr="00562A52">
        <w:rPr>
          <w:rFonts w:ascii="Times New Roman" w:hAnsi="Times New Roman"/>
        </w:rPr>
        <w:t xml:space="preserve">, o którym mowa w ust. </w:t>
      </w:r>
      <w:r w:rsidR="002E636F">
        <w:rPr>
          <w:rFonts w:ascii="Times New Roman" w:hAnsi="Times New Roman"/>
        </w:rPr>
        <w:t>2</w:t>
      </w:r>
      <w:r w:rsidR="00892F57">
        <w:rPr>
          <w:rFonts w:ascii="Times New Roman" w:hAnsi="Times New Roman"/>
        </w:rPr>
        <w:t xml:space="preserve">, </w:t>
      </w:r>
      <w:r w:rsidR="002E636F">
        <w:rPr>
          <w:rFonts w:ascii="Times New Roman" w:hAnsi="Times New Roman"/>
        </w:rPr>
        <w:t>6</w:t>
      </w:r>
      <w:r w:rsidR="00944071" w:rsidRPr="00562A52">
        <w:rPr>
          <w:rFonts w:ascii="Times New Roman" w:hAnsi="Times New Roman"/>
        </w:rPr>
        <w:t xml:space="preserve"> </w:t>
      </w:r>
      <w:r w:rsidR="00CC514D" w:rsidRPr="00562A52">
        <w:rPr>
          <w:rFonts w:ascii="Times New Roman" w:hAnsi="Times New Roman"/>
        </w:rPr>
        <w:t xml:space="preserve">lub </w:t>
      </w:r>
      <w:r w:rsidR="002E636F">
        <w:rPr>
          <w:rFonts w:ascii="Times New Roman" w:hAnsi="Times New Roman"/>
        </w:rPr>
        <w:t>7</w:t>
      </w:r>
      <w:r w:rsidR="00995747" w:rsidRPr="00562A52">
        <w:rPr>
          <w:rFonts w:ascii="Times New Roman" w:hAnsi="Times New Roman"/>
        </w:rPr>
        <w:t>,</w:t>
      </w:r>
      <w:r w:rsidR="0032746B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może być podstawą</w:t>
      </w:r>
      <w:r w:rsidR="00C85279" w:rsidRPr="00562A52">
        <w:rPr>
          <w:rFonts w:ascii="Times New Roman" w:hAnsi="Times New Roman"/>
        </w:rPr>
        <w:t xml:space="preserve"> do natychmiastowego rozwiązania umowy</w:t>
      </w:r>
      <w:r w:rsidRPr="00562A52">
        <w:rPr>
          <w:rFonts w:ascii="Times New Roman" w:hAnsi="Times New Roman"/>
        </w:rPr>
        <w:t xml:space="preserve"> przez Zleceniodawcę.</w:t>
      </w:r>
    </w:p>
    <w:p w14:paraId="2EE14CC6" w14:textId="77777777" w:rsidR="00A47AAB" w:rsidRPr="00562A52" w:rsidRDefault="00235DE4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Złożenie </w:t>
      </w:r>
      <w:r w:rsidR="00D56DA6" w:rsidRPr="00562A52">
        <w:rPr>
          <w:rFonts w:ascii="Times New Roman" w:hAnsi="Times New Roman"/>
        </w:rPr>
        <w:t xml:space="preserve">sprawozdania końcowego </w:t>
      </w:r>
      <w:r w:rsidR="00762DBF" w:rsidRPr="00562A52">
        <w:rPr>
          <w:rFonts w:ascii="Times New Roman" w:hAnsi="Times New Roman"/>
        </w:rPr>
        <w:t xml:space="preserve">przez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762DBF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jest równoznaczne z</w:t>
      </w:r>
      <w:r w:rsidR="00762DBF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udzieleniem Zleceniodawcy prawa do rozpowszechniania </w:t>
      </w:r>
      <w:r w:rsidR="00063B2F">
        <w:rPr>
          <w:rFonts w:ascii="Times New Roman" w:hAnsi="Times New Roman"/>
        </w:rPr>
        <w:t xml:space="preserve">informacji w nim zawartych </w:t>
      </w:r>
      <w:r w:rsidR="00D56DA6" w:rsidRPr="00562A52">
        <w:rPr>
          <w:rFonts w:ascii="Times New Roman" w:hAnsi="Times New Roman"/>
        </w:rPr>
        <w:t>w</w:t>
      </w:r>
      <w:r w:rsidR="00063B2F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sprawozdaniach, materiałach informacyjnych i</w:t>
      </w:r>
      <w:r w:rsidR="001C47D9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promocyjnych oraz innych dokumentach urzędowych. </w:t>
      </w:r>
    </w:p>
    <w:p w14:paraId="144B1F26" w14:textId="77777777" w:rsidR="00005247" w:rsidRDefault="00005247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</w:p>
    <w:p w14:paraId="20F6B8C4" w14:textId="77777777"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 xml:space="preserve">§ </w:t>
      </w:r>
      <w:r w:rsidR="0085230E">
        <w:rPr>
          <w:rFonts w:ascii="Times New Roman" w:hAnsi="Times New Roman"/>
          <w:b/>
        </w:rPr>
        <w:t>10</w:t>
      </w:r>
    </w:p>
    <w:p w14:paraId="341B0761" w14:textId="77777777"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>Zwrot środków finansowych</w:t>
      </w:r>
    </w:p>
    <w:p w14:paraId="0BF6D55B" w14:textId="77777777" w:rsidR="0018536A" w:rsidRPr="00562A52" w:rsidRDefault="0018536A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1. Przyznane środki finansowe dotacji określone w § 3 ust. 1 oraz uzyskane w związku z</w:t>
      </w:r>
      <w:r w:rsidR="001D0B69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realizacją zadania przychody, w tym odsetki bankowe od przekazanej dotacji, </w:t>
      </w:r>
      <w:r w:rsidR="007F696B">
        <w:rPr>
          <w:rFonts w:ascii="Times New Roman" w:hAnsi="Times New Roman"/>
        </w:rPr>
        <w:br/>
      </w:r>
      <w:r w:rsidR="001D0B69" w:rsidRPr="00BD361D">
        <w:rPr>
          <w:rFonts w:ascii="Times New Roman" w:hAnsi="Times New Roman"/>
        </w:rPr>
        <w:t>Operator</w:t>
      </w:r>
      <w:r w:rsidRPr="00562A52">
        <w:rPr>
          <w:rFonts w:ascii="Times New Roman" w:hAnsi="Times New Roman"/>
        </w:rPr>
        <w:t>(-</w:t>
      </w:r>
      <w:r w:rsidR="001D0B69">
        <w:rPr>
          <w:rFonts w:ascii="Times New Roman" w:hAnsi="Times New Roman"/>
        </w:rPr>
        <w:t>rz</w:t>
      </w:r>
      <w:r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jest/są zobowiązany(-</w:t>
      </w:r>
      <w:r w:rsidR="00C74EC7"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>i) wykorzystać w terminie:</w:t>
      </w:r>
    </w:p>
    <w:p w14:paraId="1763B19E" w14:textId="77777777"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14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1"/>
      </w:r>
      <w:r w:rsidRPr="00562A52">
        <w:rPr>
          <w:rFonts w:ascii="Times New Roman" w:hAnsi="Times New Roman"/>
          <w:vertAlign w:val="superscript"/>
        </w:rPr>
        <w:t>)</w:t>
      </w:r>
      <w:r w:rsidR="00772E97">
        <w:rPr>
          <w:rFonts w:ascii="Times New Roman" w:hAnsi="Times New Roman"/>
        </w:rPr>
        <w:t>,</w:t>
      </w:r>
    </w:p>
    <w:p w14:paraId="66A1BEA8" w14:textId="77777777"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2) 21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2"/>
      </w:r>
      <w:r w:rsidRPr="00562A52">
        <w:rPr>
          <w:rFonts w:ascii="Times New Roman" w:hAnsi="Times New Roman"/>
          <w:vertAlign w:val="superscript"/>
        </w:rPr>
        <w:t>)</w:t>
      </w:r>
    </w:p>
    <w:p w14:paraId="661C1F13" w14:textId="77777777" w:rsidR="0018536A" w:rsidRPr="00562A52" w:rsidRDefault="004D63A7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 w:rsidR="0018536A" w:rsidRPr="00562A52">
        <w:rPr>
          <w:rFonts w:ascii="Times New Roman" w:hAnsi="Times New Roman"/>
        </w:rPr>
        <w:t xml:space="preserve">nie później jednak niż do dnia 31 grudnia każdego roku, w którym </w:t>
      </w:r>
      <w:r w:rsidRPr="00562A52">
        <w:rPr>
          <w:rFonts w:ascii="Times New Roman" w:hAnsi="Times New Roman"/>
        </w:rPr>
        <w:t xml:space="preserve">jest </w:t>
      </w:r>
      <w:r w:rsidR="0018536A" w:rsidRPr="00562A52">
        <w:rPr>
          <w:rFonts w:ascii="Times New Roman" w:hAnsi="Times New Roman"/>
        </w:rPr>
        <w:t>realizowane zadanie publiczne.</w:t>
      </w:r>
    </w:p>
    <w:p w14:paraId="5FE11941" w14:textId="77777777" w:rsidR="00483BF3" w:rsidRPr="00562A52" w:rsidRDefault="002A72B9" w:rsidP="00C1390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2. </w:t>
      </w:r>
      <w:r w:rsidR="00235DE4" w:rsidRPr="00562A52">
        <w:rPr>
          <w:rFonts w:ascii="Times New Roman" w:hAnsi="Times New Roman"/>
        </w:rPr>
        <w:t>Niewykorzystaną kwot</w:t>
      </w:r>
      <w:r w:rsidR="00B20D32" w:rsidRPr="00562A52">
        <w:rPr>
          <w:rFonts w:ascii="Times New Roman" w:hAnsi="Times New Roman"/>
        </w:rPr>
        <w:t>ę</w:t>
      </w:r>
      <w:r w:rsidR="00235DE4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 xml:space="preserve">dotacji </w:t>
      </w:r>
      <w:r w:rsidR="0018536A" w:rsidRPr="00562A52">
        <w:rPr>
          <w:rFonts w:ascii="Times New Roman" w:hAnsi="Times New Roman"/>
        </w:rPr>
        <w:t xml:space="preserve">przyznaną na dany rok budżetowy </w:t>
      </w:r>
      <w:r w:rsidR="001D0B69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r w:rsidR="001D0B69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="00C54D6B" w:rsidRPr="00562A52">
        <w:rPr>
          <w:rFonts w:ascii="Times New Roman" w:hAnsi="Times New Roman"/>
        </w:rPr>
        <w:t xml:space="preserve"> jest</w:t>
      </w:r>
      <w:r w:rsidR="00CF58CE" w:rsidRPr="00562A52">
        <w:rPr>
          <w:rFonts w:ascii="Times New Roman" w:hAnsi="Times New Roman"/>
        </w:rPr>
        <w:t>/są</w:t>
      </w:r>
      <w:r w:rsidR="00C54D6B" w:rsidRPr="00562A52">
        <w:rPr>
          <w:rFonts w:ascii="Times New Roman" w:hAnsi="Times New Roman"/>
        </w:rPr>
        <w:t xml:space="preserve"> zobowiązany</w:t>
      </w:r>
      <w:r w:rsidR="00CF58CE" w:rsidRPr="00562A52">
        <w:rPr>
          <w:rFonts w:ascii="Times New Roman" w:hAnsi="Times New Roman"/>
        </w:rPr>
        <w:t>(-</w:t>
      </w:r>
      <w:r w:rsidR="00C1390E">
        <w:rPr>
          <w:rFonts w:ascii="Times New Roman" w:hAnsi="Times New Roman"/>
        </w:rPr>
        <w:t>n</w:t>
      </w:r>
      <w:r w:rsidR="00CF58CE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zwrócić</w:t>
      </w:r>
      <w:r w:rsidR="00483BF3" w:rsidRPr="00562A52">
        <w:rPr>
          <w:rFonts w:ascii="Times New Roman" w:hAnsi="Times New Roman"/>
        </w:rPr>
        <w:t>:</w:t>
      </w:r>
    </w:p>
    <w:p w14:paraId="5992CE65" w14:textId="77777777"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 w terminie 15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3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</w:t>
      </w:r>
      <w:r w:rsidRPr="00562A52">
        <w:rPr>
          <w:rFonts w:ascii="Times New Roman" w:hAnsi="Times New Roman"/>
        </w:rPr>
        <w:t>;</w:t>
      </w:r>
    </w:p>
    <w:p w14:paraId="7004D53A" w14:textId="77777777"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lastRenderedPageBreak/>
        <w:t>2) w terminie 30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4"/>
      </w:r>
      <w:r w:rsidR="00995747" w:rsidRPr="00562A52">
        <w:rPr>
          <w:rFonts w:ascii="Times New Roman" w:hAnsi="Times New Roman"/>
          <w:vertAlign w:val="superscript"/>
        </w:rPr>
        <w:t>)</w:t>
      </w:r>
      <w:r w:rsidRPr="00562A52">
        <w:rPr>
          <w:rFonts w:ascii="Times New Roman" w:hAnsi="Times New Roman"/>
        </w:rPr>
        <w:t>*;</w:t>
      </w:r>
    </w:p>
    <w:p w14:paraId="0474F86D" w14:textId="77777777"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3) odpowiednio do dnia  31 stycznia następnego roku kalendarzowego lub</w:t>
      </w:r>
      <w:r w:rsidR="00235DE4" w:rsidRPr="00562A52">
        <w:rPr>
          <w:rFonts w:ascii="Times New Roman" w:hAnsi="Times New Roman"/>
        </w:rPr>
        <w:t xml:space="preserve"> w przypadku</w:t>
      </w:r>
      <w:r w:rsidR="006601F9">
        <w:rPr>
          <w:rFonts w:ascii="Times New Roman" w:hAnsi="Times New Roman"/>
        </w:rPr>
        <w:t>,</w:t>
      </w:r>
      <w:r w:rsidR="00235DE4" w:rsidRPr="00562A52">
        <w:rPr>
          <w:rFonts w:ascii="Times New Roman" w:hAnsi="Times New Roman"/>
        </w:rPr>
        <w:t xml:space="preserve"> gdy termin wykorzystania dotacji jest krótszy niż rok budżetowy,</w:t>
      </w:r>
      <w:r w:rsidRPr="00562A52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562A52">
        <w:rPr>
          <w:rStyle w:val="Odwoanieprzypisudolnego"/>
          <w:rFonts w:ascii="Times New Roman" w:hAnsi="Times New Roman"/>
        </w:rPr>
        <w:footnoteReference w:id="15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*.</w:t>
      </w:r>
    </w:p>
    <w:p w14:paraId="166B25DF" w14:textId="77777777" w:rsidR="00D56DA6" w:rsidRPr="00562A52" w:rsidRDefault="000B411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3. </w:t>
      </w:r>
      <w:r w:rsidR="00D56DA6" w:rsidRPr="00562A52">
        <w:rPr>
          <w:rFonts w:ascii="Times New Roman" w:hAnsi="Times New Roman"/>
        </w:rPr>
        <w:t>Niewykorzystana kwota dotacji podlega zwrotowi na</w:t>
      </w:r>
      <w:r w:rsidR="0083538A" w:rsidRPr="00562A52">
        <w:rPr>
          <w:rFonts w:ascii="Times New Roman" w:hAnsi="Times New Roman"/>
        </w:rPr>
        <w:t xml:space="preserve"> rachunek bankowy Zleceniodawcy o</w:t>
      </w:r>
      <w:r w:rsidR="00E23FB4" w:rsidRPr="00562A52">
        <w:rPr>
          <w:rFonts w:ascii="Times New Roman" w:hAnsi="Times New Roman"/>
        </w:rPr>
        <w:t> </w:t>
      </w:r>
      <w:r w:rsidR="0083538A" w:rsidRPr="00562A52">
        <w:rPr>
          <w:rFonts w:ascii="Times New Roman" w:hAnsi="Times New Roman"/>
        </w:rPr>
        <w:t>numerze</w:t>
      </w:r>
      <w:r w:rsidR="00860D16" w:rsidRPr="00562A52">
        <w:rPr>
          <w:rFonts w:ascii="Times New Roman" w:hAnsi="Times New Roman"/>
        </w:rPr>
        <w:t xml:space="preserve"> </w:t>
      </w:r>
      <w:r w:rsidR="008F7FD7" w:rsidRPr="00562A52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…………………………………………………………………………</w:t>
      </w:r>
      <w:r w:rsidR="00E41BFE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….</w:t>
      </w:r>
      <w:r w:rsidR="008F7FD7" w:rsidRPr="00562A52">
        <w:rPr>
          <w:rFonts w:ascii="Times New Roman" w:hAnsi="Times New Roman"/>
        </w:rPr>
        <w:t xml:space="preserve"> .</w:t>
      </w:r>
    </w:p>
    <w:p w14:paraId="27989F4D" w14:textId="77777777" w:rsidR="00D56DA6" w:rsidRPr="00562A52" w:rsidRDefault="00E23FB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4. </w:t>
      </w:r>
      <w:r w:rsidR="00D56DA6" w:rsidRPr="00562A52">
        <w:rPr>
          <w:rFonts w:ascii="Times New Roman" w:hAnsi="Times New Roman"/>
        </w:rPr>
        <w:t>Od</w:t>
      </w:r>
      <w:r w:rsidR="00235DE4" w:rsidRPr="00562A52">
        <w:rPr>
          <w:rFonts w:ascii="Times New Roman" w:hAnsi="Times New Roman"/>
        </w:rPr>
        <w:t>setki od</w:t>
      </w:r>
      <w:r w:rsidR="00D56DA6" w:rsidRPr="00562A52">
        <w:rPr>
          <w:rFonts w:ascii="Times New Roman" w:hAnsi="Times New Roman"/>
        </w:rPr>
        <w:t xml:space="preserve"> niewykorzystanej kwoty dotacji zwróconej po terminie, o którym mowa w</w:t>
      </w:r>
      <w:r w:rsidR="00C10A17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ust.</w:t>
      </w:r>
      <w:r w:rsidR="00C10A17" w:rsidRPr="00562A52">
        <w:rPr>
          <w:rFonts w:ascii="Times New Roman" w:hAnsi="Times New Roman"/>
        </w:rPr>
        <w:t> </w:t>
      </w:r>
      <w:r w:rsidR="00E117D3" w:rsidRPr="00562A52">
        <w:rPr>
          <w:rFonts w:ascii="Times New Roman" w:hAnsi="Times New Roman"/>
        </w:rPr>
        <w:t>2</w:t>
      </w:r>
      <w:r w:rsidR="00D56DA6" w:rsidRPr="00562A52">
        <w:rPr>
          <w:rFonts w:ascii="Times New Roman" w:hAnsi="Times New Roman"/>
        </w:rPr>
        <w:t>,</w:t>
      </w:r>
      <w:r w:rsidR="00C10A17" w:rsidRPr="00562A52">
        <w:rPr>
          <w:rFonts w:ascii="Times New Roman" w:hAnsi="Times New Roman"/>
        </w:rPr>
        <w:t> </w:t>
      </w:r>
      <w:r w:rsidR="00DA49EA" w:rsidRPr="00562A52">
        <w:rPr>
          <w:rFonts w:ascii="Times New Roman" w:hAnsi="Times New Roman"/>
        </w:rPr>
        <w:t>podlegają zwrotowi</w:t>
      </w:r>
      <w:r w:rsidR="00D56DA6" w:rsidRPr="00562A52">
        <w:rPr>
          <w:rFonts w:ascii="Times New Roman" w:hAnsi="Times New Roman"/>
        </w:rPr>
        <w:t xml:space="preserve"> w wysokości określonej jak dla zaległości podatkowych</w:t>
      </w:r>
      <w:r w:rsidR="00DA49EA" w:rsidRPr="00562A52">
        <w:rPr>
          <w:rFonts w:ascii="Times New Roman" w:hAnsi="Times New Roman"/>
        </w:rPr>
        <w:t xml:space="preserve"> na rachunek bankowy Zleceniodawcy o numerze</w:t>
      </w:r>
      <w:r w:rsidR="006601F9">
        <w:rPr>
          <w:rFonts w:ascii="Times New Roman" w:hAnsi="Times New Roman"/>
        </w:rPr>
        <w:t xml:space="preserve"> ……………………………………………...</w:t>
      </w:r>
      <w:r w:rsidR="00DA49EA" w:rsidRPr="00562A52">
        <w:rPr>
          <w:rFonts w:ascii="Times New Roman" w:hAnsi="Times New Roman"/>
        </w:rPr>
        <w:t xml:space="preserve"> ……………………</w:t>
      </w:r>
      <w:r w:rsidR="00BE3478">
        <w:rPr>
          <w:rFonts w:ascii="Times New Roman" w:hAnsi="Times New Roman"/>
        </w:rPr>
        <w:t>…………………………</w:t>
      </w:r>
      <w:r w:rsidR="006601F9">
        <w:rPr>
          <w:rFonts w:ascii="Times New Roman" w:hAnsi="Times New Roman"/>
        </w:rPr>
        <w:t>…</w:t>
      </w:r>
      <w:r w:rsidR="00E41BFE">
        <w:rPr>
          <w:rFonts w:ascii="Times New Roman" w:hAnsi="Times New Roman"/>
        </w:rPr>
        <w:t>………….</w:t>
      </w:r>
      <w:r w:rsidR="008F7FD7" w:rsidRPr="00562A52">
        <w:rPr>
          <w:rFonts w:ascii="Times New Roman" w:hAnsi="Times New Roman"/>
        </w:rPr>
        <w:t xml:space="preserve"> . </w:t>
      </w:r>
      <w:r w:rsidR="00DA49EA" w:rsidRPr="00562A52">
        <w:rPr>
          <w:rFonts w:ascii="Times New Roman" w:hAnsi="Times New Roman"/>
        </w:rPr>
        <w:t>Odsetki nalicza się</w:t>
      </w:r>
      <w:r w:rsidR="00BE3478">
        <w:rPr>
          <w:rFonts w:ascii="Times New Roman" w:hAnsi="Times New Roman"/>
        </w:rPr>
        <w:t>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począwszy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od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dnia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następującego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dniu,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w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którym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upłynął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termin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zwrotu</w:t>
      </w:r>
      <w:r w:rsidR="00DA49EA" w:rsidRPr="00562A52">
        <w:rPr>
          <w:rFonts w:ascii="Times New Roman" w:hAnsi="Times New Roman"/>
        </w:rPr>
        <w:t xml:space="preserve"> niewykorzystanej kwoty dotacji</w:t>
      </w:r>
      <w:r w:rsidR="008F7FD7" w:rsidRPr="00562A52">
        <w:rPr>
          <w:rFonts w:ascii="Times New Roman" w:hAnsi="Times New Roman"/>
        </w:rPr>
        <w:t>.</w:t>
      </w:r>
    </w:p>
    <w:p w14:paraId="252404CC" w14:textId="77777777" w:rsidR="00D56DA6" w:rsidRPr="00562A52" w:rsidRDefault="00E23FB4" w:rsidP="00C1390E">
      <w:pPr>
        <w:spacing w:line="276" w:lineRule="auto"/>
        <w:ind w:left="284" w:hanging="284"/>
        <w:jc w:val="both"/>
      </w:pPr>
      <w:r w:rsidRPr="00562A52">
        <w:t xml:space="preserve">5. </w:t>
      </w:r>
      <w:r w:rsidR="00D56DA6" w:rsidRPr="00562A52">
        <w:t>Niewykorzystane przychody i odsetki bankowe od przyznanej</w:t>
      </w:r>
      <w:r w:rsidR="00483BF3" w:rsidRPr="00562A52">
        <w:t xml:space="preserve"> dotacji podlegają zwrotowi na</w:t>
      </w:r>
      <w:r w:rsidR="00D56DA6" w:rsidRPr="00562A52">
        <w:t xml:space="preserve"> zasadach określonych </w:t>
      </w:r>
      <w:r w:rsidR="00483BF3" w:rsidRPr="00562A52">
        <w:t xml:space="preserve">w ust. </w:t>
      </w:r>
      <w:r w:rsidR="0078544F" w:rsidRPr="00562A52">
        <w:t>2</w:t>
      </w:r>
      <w:r w:rsidR="00483BF3" w:rsidRPr="00562A52">
        <w:t>–4</w:t>
      </w:r>
      <w:r w:rsidR="00D56DA6" w:rsidRPr="00562A52">
        <w:t>.</w:t>
      </w:r>
    </w:p>
    <w:p w14:paraId="71D8C5F2" w14:textId="77777777" w:rsidR="00E23FB4" w:rsidRPr="00562A52" w:rsidRDefault="00E23FB4" w:rsidP="00C1390E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6.  Kwota dotacji:</w:t>
      </w:r>
    </w:p>
    <w:p w14:paraId="242ECBD4" w14:textId="77777777"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</w:t>
      </w:r>
      <w:r w:rsidR="00E23FB4" w:rsidRPr="00562A52">
        <w:rPr>
          <w:rFonts w:ascii="Times New Roman" w:hAnsi="Times New Roman"/>
        </w:rPr>
        <w:t>) wykorzystana niezgodnie z przeznaczeniem,</w:t>
      </w:r>
    </w:p>
    <w:p w14:paraId="324E41AF" w14:textId="77777777"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</w:t>
      </w:r>
      <w:r w:rsidR="00E23FB4" w:rsidRPr="00562A52">
        <w:rPr>
          <w:rFonts w:ascii="Times New Roman" w:hAnsi="Times New Roman"/>
        </w:rPr>
        <w:t>) pobrana nienależnie lub w nadmiernej wysokości</w:t>
      </w:r>
    </w:p>
    <w:p w14:paraId="7F3A9CDA" w14:textId="77777777" w:rsidR="00D54482" w:rsidRDefault="00BE3478" w:rsidP="00BE3478">
      <w:pPr>
        <w:spacing w:line="276" w:lineRule="auto"/>
        <w:ind w:left="567" w:hanging="283"/>
        <w:jc w:val="both"/>
      </w:pPr>
      <w:r>
        <w:t>–</w:t>
      </w:r>
      <w:r w:rsidR="00E23FB4" w:rsidRPr="00562A52">
        <w:t xml:space="preserve"> podlega zwrotowi wraz z odsetkami w wysokości określonej jak dla zaległości  podatkowych, </w:t>
      </w:r>
      <w:r w:rsidR="00DA49EA" w:rsidRPr="00562A52">
        <w:t>na zasadach określonych w przepisach o finansach publicznych.</w:t>
      </w:r>
      <w:r w:rsidR="00580416" w:rsidRPr="00562A52">
        <w:t xml:space="preserve"> </w:t>
      </w:r>
    </w:p>
    <w:p w14:paraId="06A065F0" w14:textId="77777777" w:rsidR="001D0B69" w:rsidRPr="001D0B69" w:rsidRDefault="001D0B69" w:rsidP="001D0B69">
      <w:pPr>
        <w:spacing w:line="276" w:lineRule="auto"/>
        <w:jc w:val="both"/>
      </w:pPr>
    </w:p>
    <w:p w14:paraId="52735CB6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11</w:t>
      </w:r>
    </w:p>
    <w:p w14:paraId="2EB8989F" w14:textId="77777777" w:rsidR="00D56DA6" w:rsidRPr="00562A52" w:rsidRDefault="00D56DA6" w:rsidP="00434449">
      <w:pPr>
        <w:pStyle w:val="Nagwek1"/>
        <w:spacing w:before="0" w:line="276" w:lineRule="auto"/>
        <w:jc w:val="center"/>
      </w:pPr>
      <w:r w:rsidRPr="00562A52">
        <w:t>Rozwiązanie umowy za porozumieniem Stron</w:t>
      </w:r>
    </w:p>
    <w:p w14:paraId="7AC3D1D1" w14:textId="77777777" w:rsidR="00D56DA6" w:rsidRPr="00562A52" w:rsidRDefault="001016AD" w:rsidP="00FA7108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562A52">
        <w:t xml:space="preserve"> </w:t>
      </w:r>
      <w:r w:rsidR="00D56DA6" w:rsidRPr="00562A52">
        <w:t>Umowa może być rozwiązana na mocy porozumienia Stron w przypadku wystąpienia okoliczności, za które Strony nie ponoszą odpowiedzialności,</w:t>
      </w:r>
      <w:r w:rsidR="00577EFA" w:rsidRPr="00562A52">
        <w:t xml:space="preserve"> w tym w przypadku siły wyższej w rozumieniu ustawy</w:t>
      </w:r>
      <w:r w:rsidR="009838B1" w:rsidRPr="00562A52">
        <w:t xml:space="preserve"> z dnia 23 kwietnia 1964 r. </w:t>
      </w:r>
      <w:r w:rsidR="00FA7108">
        <w:t>–</w:t>
      </w:r>
      <w:r w:rsidR="00FA7108" w:rsidRPr="00562A52">
        <w:t xml:space="preserve"> </w:t>
      </w:r>
      <w:r w:rsidR="009838B1" w:rsidRPr="00562A52">
        <w:t>Kodeks cywilny (Dz. U.</w:t>
      </w:r>
      <w:r w:rsidR="006F306A" w:rsidRPr="00562A52">
        <w:t xml:space="preserve"> </w:t>
      </w:r>
      <w:r w:rsidR="00FA7108">
        <w:br/>
      </w:r>
      <w:r w:rsidR="006F306A" w:rsidRPr="00562A52">
        <w:t xml:space="preserve">z </w:t>
      </w:r>
      <w:r w:rsidR="00772E97" w:rsidRPr="00562A52">
        <w:t>201</w:t>
      </w:r>
      <w:r w:rsidR="00641AA9">
        <w:t>8</w:t>
      </w:r>
      <w:r w:rsidR="00772E97" w:rsidRPr="00562A52">
        <w:t xml:space="preserve"> </w:t>
      </w:r>
      <w:r w:rsidR="006F306A" w:rsidRPr="00562A52">
        <w:t xml:space="preserve">r. poz. </w:t>
      </w:r>
      <w:r w:rsidR="00641AA9">
        <w:t>1025</w:t>
      </w:r>
      <w:r w:rsidR="000726B2">
        <w:t>,</w:t>
      </w:r>
      <w:r w:rsidR="000726B2" w:rsidRPr="000726B2">
        <w:t xml:space="preserve"> </w:t>
      </w:r>
      <w:r w:rsidR="000726B2">
        <w:t>z późn. zm.</w:t>
      </w:r>
      <w:r w:rsidR="009838B1" w:rsidRPr="00562A52">
        <w:t>),</w:t>
      </w:r>
      <w:r w:rsidRPr="00562A52">
        <w:t xml:space="preserve"> </w:t>
      </w:r>
      <w:r w:rsidR="00D56DA6" w:rsidRPr="00562A52">
        <w:t>które uniemożliwiają wykonanie umowy.</w:t>
      </w:r>
    </w:p>
    <w:p w14:paraId="455538C2" w14:textId="77777777" w:rsidR="00CF0250" w:rsidRDefault="00CA7262" w:rsidP="00CF0250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562A52">
        <w:t xml:space="preserve">W przypadku rozwiązania umowy </w:t>
      </w:r>
      <w:r w:rsidR="00146C2B" w:rsidRPr="00562A52">
        <w:t>w trybie</w:t>
      </w:r>
      <w:r w:rsidR="0051159B" w:rsidRPr="00562A52">
        <w:t xml:space="preserve"> </w:t>
      </w:r>
      <w:r w:rsidR="00E117D3" w:rsidRPr="00562A52">
        <w:t>określonym</w:t>
      </w:r>
      <w:r w:rsidR="0051159B" w:rsidRPr="00562A52">
        <w:t xml:space="preserve"> w ust. 1</w:t>
      </w:r>
      <w:r w:rsidR="00146C2B" w:rsidRPr="00562A52">
        <w:t xml:space="preserve"> </w:t>
      </w:r>
      <w:r w:rsidR="00D56DA6" w:rsidRPr="00562A52">
        <w:t xml:space="preserve">skutki finansowe </w:t>
      </w:r>
      <w:r w:rsidR="001535F2" w:rsidRPr="00562A52">
        <w:br/>
      </w:r>
      <w:r w:rsidR="00D56DA6" w:rsidRPr="00562A52">
        <w:t xml:space="preserve">i </w:t>
      </w:r>
      <w:r w:rsidR="00146C2B" w:rsidRPr="00562A52">
        <w:t>obowiązek</w:t>
      </w:r>
      <w:r w:rsidR="00D56DA6" w:rsidRPr="00562A52">
        <w:t xml:space="preserve"> zwrot</w:t>
      </w:r>
      <w:r w:rsidR="00146C2B" w:rsidRPr="00562A52">
        <w:t>u</w:t>
      </w:r>
      <w:r w:rsidR="00D56DA6" w:rsidRPr="00562A52">
        <w:t xml:space="preserve"> środków finansowych Strony określą w protokole.</w:t>
      </w:r>
    </w:p>
    <w:p w14:paraId="716F51CD" w14:textId="77777777" w:rsidR="00CF0250" w:rsidRPr="00E41BFE" w:rsidRDefault="00CF0250" w:rsidP="00CF0250">
      <w:pPr>
        <w:tabs>
          <w:tab w:val="left" w:pos="180"/>
        </w:tabs>
        <w:spacing w:line="276" w:lineRule="auto"/>
        <w:ind w:left="284"/>
        <w:jc w:val="both"/>
      </w:pPr>
    </w:p>
    <w:p w14:paraId="56A211D1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12</w:t>
      </w:r>
    </w:p>
    <w:p w14:paraId="229271F1" w14:textId="77777777" w:rsidR="006E7042" w:rsidRPr="00562A52" w:rsidRDefault="00D56DA6" w:rsidP="006212C6">
      <w:pPr>
        <w:spacing w:line="276" w:lineRule="auto"/>
        <w:jc w:val="center"/>
      </w:pPr>
      <w:r w:rsidRPr="00562A52">
        <w:rPr>
          <w:b/>
        </w:rPr>
        <w:t xml:space="preserve">Odstąpienie od umowy przez </w:t>
      </w:r>
      <w:r w:rsidR="001D0B69" w:rsidRPr="001D0B69">
        <w:rPr>
          <w:b/>
        </w:rPr>
        <w:t>Operator</w:t>
      </w:r>
      <w:r w:rsidR="001D0B69">
        <w:rPr>
          <w:b/>
        </w:rPr>
        <w:t>a</w:t>
      </w:r>
      <w:r w:rsidR="002655BD" w:rsidRPr="00562A52">
        <w:rPr>
          <w:b/>
        </w:rPr>
        <w:t>(-</w:t>
      </w:r>
      <w:r w:rsidR="00FA7108">
        <w:rPr>
          <w:b/>
        </w:rPr>
        <w:t>r</w:t>
      </w:r>
      <w:r w:rsidR="002655BD" w:rsidRPr="00562A52">
        <w:rPr>
          <w:b/>
        </w:rPr>
        <w:t>ów)</w:t>
      </w:r>
      <w:r w:rsidR="009570BF" w:rsidRPr="009570BF">
        <w:t xml:space="preserve"> </w:t>
      </w:r>
      <w:r w:rsidR="009570BF" w:rsidRPr="009570BF">
        <w:rPr>
          <w:b/>
        </w:rPr>
        <w:t>projektu</w:t>
      </w:r>
      <w:r w:rsidRPr="00562A52">
        <w:t xml:space="preserve"> </w:t>
      </w:r>
    </w:p>
    <w:p w14:paraId="6729FD6B" w14:textId="77777777" w:rsidR="006212C6" w:rsidRPr="00562A52" w:rsidRDefault="00632571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562A52">
        <w:t xml:space="preserve">W przypadku uprawdopodobnienia wystąpienia okoliczności uniemożliwiających wykonanie niniejszej umowy </w:t>
      </w:r>
      <w:r w:rsidR="001D0B69" w:rsidRPr="00BD361D">
        <w:t>Operator</w:t>
      </w:r>
      <w:r w:rsidR="002655BD" w:rsidRPr="00562A52">
        <w:t>(-</w:t>
      </w:r>
      <w:r w:rsidR="001D0B69">
        <w:t>rz</w:t>
      </w:r>
      <w:r w:rsidR="002655BD" w:rsidRPr="00562A52">
        <w:t>y)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może</w:t>
      </w:r>
      <w:r w:rsidR="002655BD" w:rsidRPr="00562A52">
        <w:t>/mogą</w:t>
      </w:r>
      <w:r w:rsidRPr="00562A52">
        <w:t xml:space="preserve"> </w:t>
      </w:r>
      <w:r w:rsidR="00687B55" w:rsidRPr="00562A52">
        <w:t xml:space="preserve">odstąpić </w:t>
      </w:r>
      <w:r w:rsidRPr="00562A52">
        <w:t xml:space="preserve">od </w:t>
      </w:r>
      <w:r w:rsidR="00270091" w:rsidRPr="00562A52">
        <w:t>umowy</w:t>
      </w:r>
      <w:r w:rsidRPr="00562A52">
        <w:t>,</w:t>
      </w:r>
      <w:r w:rsidR="00270091" w:rsidRPr="00562A52">
        <w:t xml:space="preserve"> składając stosowne oświadczenie na piśmie</w:t>
      </w:r>
      <w:r w:rsidRPr="00562A52">
        <w:t xml:space="preserve"> nie później </w:t>
      </w:r>
      <w:r w:rsidR="00270091" w:rsidRPr="00562A52">
        <w:t xml:space="preserve">niż do dnia przekazania dotacji, </w:t>
      </w:r>
      <w:r w:rsidR="00FA7108">
        <w:br/>
      </w:r>
      <w:r w:rsidR="00270091" w:rsidRPr="00562A52">
        <w:t>z zastrzeżeniem ust. 2.</w:t>
      </w:r>
      <w:r w:rsidRPr="00562A52">
        <w:t xml:space="preserve"> </w:t>
      </w:r>
    </w:p>
    <w:p w14:paraId="50EBEE07" w14:textId="77777777" w:rsidR="00EE660B" w:rsidRPr="00562A52" w:rsidRDefault="00EE660B" w:rsidP="00FA7108">
      <w:pPr>
        <w:spacing w:line="276" w:lineRule="auto"/>
        <w:ind w:left="284" w:hanging="284"/>
        <w:jc w:val="both"/>
      </w:pPr>
    </w:p>
    <w:p w14:paraId="06175B90" w14:textId="77777777" w:rsidR="00935477" w:rsidRPr="00562A52" w:rsidRDefault="001D0B69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1D0B69">
        <w:t>Operator</w:t>
      </w:r>
      <w:r w:rsidR="002655BD" w:rsidRPr="00562A52">
        <w:t>(-</w:t>
      </w:r>
      <w:r>
        <w:t>rz</w:t>
      </w:r>
      <w:r w:rsidR="002655BD" w:rsidRPr="00562A52">
        <w:t>y)</w:t>
      </w:r>
      <w:r w:rsidR="009570BF" w:rsidRPr="009570BF">
        <w:t xml:space="preserve"> projektu</w:t>
      </w:r>
      <w:r w:rsidR="00EE660B" w:rsidRPr="00562A52">
        <w:t xml:space="preserve"> może</w:t>
      </w:r>
      <w:r w:rsidR="002655BD" w:rsidRPr="00562A52">
        <w:t xml:space="preserve">/mogą </w:t>
      </w:r>
      <w:r w:rsidR="00EE660B" w:rsidRPr="00562A52">
        <w:t>odstąpić od umowy</w:t>
      </w:r>
      <w:r w:rsidR="00D54482" w:rsidRPr="00562A52">
        <w:t>, nie później jednak niż do dnia przekazania dotacji,</w:t>
      </w:r>
      <w:r w:rsidR="00EE660B" w:rsidRPr="00562A52">
        <w:t xml:space="preserve"> jeżeli Zleceniodawca nie przekaże dotacji</w:t>
      </w:r>
      <w:r w:rsidR="00D54482" w:rsidRPr="00562A52">
        <w:t xml:space="preserve"> w terminie określonym w</w:t>
      </w:r>
      <w:r>
        <w:t> </w:t>
      </w:r>
      <w:r w:rsidR="00D54482" w:rsidRPr="00562A52">
        <w:t>umowie</w:t>
      </w:r>
      <w:r w:rsidR="00EE660B" w:rsidRPr="00562A52">
        <w:t>.</w:t>
      </w:r>
    </w:p>
    <w:p w14:paraId="49204EB2" w14:textId="4F764629" w:rsidR="004854BB" w:rsidRDefault="004854BB" w:rsidP="00122786">
      <w:pPr>
        <w:spacing w:line="276" w:lineRule="auto"/>
        <w:rPr>
          <w:b/>
        </w:rPr>
      </w:pPr>
    </w:p>
    <w:p w14:paraId="076E7488" w14:textId="33792C85" w:rsidR="00532CDF" w:rsidRDefault="00532CDF" w:rsidP="00122786">
      <w:pPr>
        <w:spacing w:line="276" w:lineRule="auto"/>
        <w:rPr>
          <w:b/>
        </w:rPr>
      </w:pPr>
    </w:p>
    <w:p w14:paraId="4AADBD1D" w14:textId="77777777" w:rsidR="00532CDF" w:rsidRDefault="00532CDF" w:rsidP="00122786">
      <w:pPr>
        <w:spacing w:line="276" w:lineRule="auto"/>
        <w:rPr>
          <w:b/>
        </w:rPr>
      </w:pPr>
    </w:p>
    <w:p w14:paraId="7777E305" w14:textId="77777777" w:rsidR="00A755F1" w:rsidRPr="00562A52" w:rsidRDefault="00A755F1" w:rsidP="00122786">
      <w:pPr>
        <w:spacing w:line="276" w:lineRule="auto"/>
        <w:rPr>
          <w:b/>
        </w:rPr>
      </w:pPr>
    </w:p>
    <w:p w14:paraId="4D4D2749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13</w:t>
      </w:r>
    </w:p>
    <w:p w14:paraId="23E8E7B9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Rozwiązanie umowy przez Zleceniodawcę</w:t>
      </w:r>
    </w:p>
    <w:p w14:paraId="390E73A2" w14:textId="77777777" w:rsidR="00D56DA6" w:rsidRPr="00562A52" w:rsidRDefault="00D56DA6" w:rsidP="00FA7108">
      <w:pPr>
        <w:spacing w:line="276" w:lineRule="auto"/>
        <w:ind w:left="284" w:hanging="284"/>
        <w:jc w:val="both"/>
        <w:rPr>
          <w:b/>
        </w:rPr>
      </w:pPr>
      <w:r w:rsidRPr="00562A52">
        <w:t>1.</w:t>
      </w:r>
      <w:r w:rsidRPr="00562A52">
        <w:rPr>
          <w:b/>
        </w:rPr>
        <w:t xml:space="preserve"> </w:t>
      </w:r>
      <w:r w:rsidRPr="00562A52">
        <w:t>Umowa może być rozwiązana przez Zleceniodawcę ze skutkiem natychmiastowym</w:t>
      </w:r>
      <w:r w:rsidR="00745A26">
        <w:t xml:space="preserve"> </w:t>
      </w:r>
      <w:r w:rsidRPr="00562A52">
        <w:t>w</w:t>
      </w:r>
      <w:r w:rsidR="00745A26">
        <w:t xml:space="preserve"> </w:t>
      </w:r>
      <w:r w:rsidRPr="00562A52">
        <w:t>przypadku:</w:t>
      </w:r>
    </w:p>
    <w:p w14:paraId="7A76D601" w14:textId="77777777"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1) wykorzystywania udzielonej dota</w:t>
      </w:r>
      <w:r w:rsidR="00DE7460" w:rsidRPr="00562A52">
        <w:t xml:space="preserve">cji niezgodnie z przeznaczeniem </w:t>
      </w:r>
      <w:r w:rsidR="008F1587" w:rsidRPr="00562A52">
        <w:t xml:space="preserve">lub </w:t>
      </w:r>
      <w:r w:rsidR="0051159B" w:rsidRPr="00562A52">
        <w:t xml:space="preserve">pobrania </w:t>
      </w:r>
      <w:r w:rsidR="00DE7460" w:rsidRPr="00562A52">
        <w:t>w</w:t>
      </w:r>
      <w:r w:rsidR="00333F3C" w:rsidRPr="00562A52">
        <w:t> </w:t>
      </w:r>
      <w:r w:rsidR="00DE7460" w:rsidRPr="00562A52">
        <w:t>nadmiernej wysokości</w:t>
      </w:r>
      <w:r w:rsidR="00146C2B" w:rsidRPr="00562A52">
        <w:t xml:space="preserve"> lub </w:t>
      </w:r>
      <w:r w:rsidR="0051159B" w:rsidRPr="00562A52">
        <w:t xml:space="preserve">nienależnie, tj. </w:t>
      </w:r>
      <w:r w:rsidR="00146C2B" w:rsidRPr="00562A52">
        <w:t>bez podstawy prawnej;</w:t>
      </w:r>
    </w:p>
    <w:p w14:paraId="3BFCE17E" w14:textId="77777777"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2) nieterminowego oraz nienależytego wykonywania umowy, w szczególności zmniejszenia zakresu rzeczowego realizowanego zadania</w:t>
      </w:r>
      <w:r w:rsidR="00C96203" w:rsidRPr="00562A52">
        <w:t xml:space="preserve"> publicznego</w:t>
      </w:r>
      <w:r w:rsidRPr="00562A52">
        <w:t xml:space="preserve">; </w:t>
      </w:r>
    </w:p>
    <w:p w14:paraId="6F6385CC" w14:textId="77777777"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3) przekazania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części lub całości dotacji osobie trzeciej</w:t>
      </w:r>
      <w:r w:rsidR="008C46F0" w:rsidRPr="00562A52">
        <w:t xml:space="preserve"> w</w:t>
      </w:r>
      <w:r w:rsidR="002655BD" w:rsidRPr="00562A52">
        <w:t> </w:t>
      </w:r>
      <w:r w:rsidR="008C46F0" w:rsidRPr="00562A52">
        <w:t>sposób niezgod</w:t>
      </w:r>
      <w:r w:rsidR="00456F21" w:rsidRPr="00562A52">
        <w:t>n</w:t>
      </w:r>
      <w:r w:rsidR="008C46F0" w:rsidRPr="00562A52">
        <w:t>y z niniejszą umową</w:t>
      </w:r>
      <w:r w:rsidR="00146C2B" w:rsidRPr="00562A52">
        <w:t>;</w:t>
      </w:r>
    </w:p>
    <w:p w14:paraId="5810D9F2" w14:textId="77777777"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4) nieprzedł</w:t>
      </w:r>
      <w:r w:rsidR="00DE7460" w:rsidRPr="00562A52">
        <w:t xml:space="preserve">ożenia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</w:t>
      </w:r>
      <w:r w:rsidR="00CC514D" w:rsidRPr="00562A52">
        <w:t xml:space="preserve">sprawozdania </w:t>
      </w:r>
      <w:r w:rsidRPr="00562A52">
        <w:t xml:space="preserve">z wykonania zadania </w:t>
      </w:r>
      <w:r w:rsidR="00C96203" w:rsidRPr="00562A52">
        <w:t xml:space="preserve">publicznego </w:t>
      </w:r>
      <w:r w:rsidRPr="00562A52">
        <w:t>w</w:t>
      </w:r>
      <w:r w:rsidR="00333F3C" w:rsidRPr="00562A52">
        <w:t> </w:t>
      </w:r>
      <w:r w:rsidRPr="00562A52">
        <w:t>terminie</w:t>
      </w:r>
      <w:r w:rsidR="00FA7108">
        <w:t xml:space="preserve"> określonym</w:t>
      </w:r>
      <w:r w:rsidRPr="00562A52">
        <w:t xml:space="preserve"> i na zasadach określonych w niniejszej umowie;</w:t>
      </w:r>
    </w:p>
    <w:p w14:paraId="1985F60D" w14:textId="77777777" w:rsidR="0058161C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5) odmowy poddania się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kontroli albo niedoprowadzenia </w:t>
      </w:r>
      <w:r w:rsidR="006456A5" w:rsidRPr="00562A52">
        <w:t xml:space="preserve">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6456A5" w:rsidRPr="00562A52">
        <w:t xml:space="preserve"> </w:t>
      </w:r>
      <w:r w:rsidRPr="00562A52">
        <w:t xml:space="preserve">w terminie określonym </w:t>
      </w:r>
      <w:r w:rsidR="006456A5" w:rsidRPr="00562A52">
        <w:t xml:space="preserve">przez Zleceniodawcę </w:t>
      </w:r>
      <w:r w:rsidRPr="00562A52">
        <w:t>do usunięcia stwierdzonych nieprawidłowości</w:t>
      </w:r>
      <w:r w:rsidR="0058161C" w:rsidRPr="00562A52">
        <w:t>;</w:t>
      </w:r>
    </w:p>
    <w:p w14:paraId="433D2218" w14:textId="77777777" w:rsidR="00D56DA6" w:rsidRPr="00562A52" w:rsidRDefault="0058161C" w:rsidP="00FA7108">
      <w:pPr>
        <w:spacing w:line="276" w:lineRule="auto"/>
        <w:ind w:left="567" w:hanging="283"/>
        <w:jc w:val="both"/>
      </w:pPr>
      <w:r w:rsidRPr="00562A52">
        <w:t xml:space="preserve">6) stwierdzenia, że oferta na realizację zadania </w:t>
      </w:r>
      <w:r w:rsidR="00C96203" w:rsidRPr="00562A52">
        <w:t xml:space="preserve">publicznego </w:t>
      </w:r>
      <w:r w:rsidRPr="00562A52">
        <w:t>była nieważna lub została złożona przez osoby do tego nieuprawnione</w:t>
      </w:r>
      <w:r w:rsidR="00D87B8A" w:rsidRPr="00562A52">
        <w:t>;</w:t>
      </w:r>
    </w:p>
    <w:p w14:paraId="1B51D69A" w14:textId="77777777" w:rsidR="00D87B8A" w:rsidRPr="00562A52" w:rsidRDefault="00D87B8A" w:rsidP="00FA7108">
      <w:pPr>
        <w:spacing w:line="276" w:lineRule="auto"/>
        <w:ind w:left="567" w:hanging="283"/>
        <w:jc w:val="both"/>
      </w:pPr>
      <w:r w:rsidRPr="00562A52">
        <w:t xml:space="preserve">7) </w:t>
      </w:r>
      <w:r w:rsidR="00E103FB" w:rsidRPr="00562A52">
        <w:t>niewykonania zobowiązań określonych w § 2 ust. 6 i 7.</w:t>
      </w:r>
    </w:p>
    <w:p w14:paraId="2DA28A4B" w14:textId="77777777" w:rsidR="00D56DA6" w:rsidRPr="00562A52" w:rsidRDefault="00D56DA6" w:rsidP="00FA7108">
      <w:pPr>
        <w:pStyle w:val="Tekstpodstawowywcity"/>
        <w:spacing w:after="0" w:line="276" w:lineRule="auto"/>
        <w:ind w:left="284" w:hanging="284"/>
        <w:jc w:val="both"/>
      </w:pPr>
      <w:r w:rsidRPr="00562A52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14:paraId="4FA02980" w14:textId="77777777" w:rsidR="00F05B1F" w:rsidRPr="00562A52" w:rsidRDefault="00F05B1F" w:rsidP="00434449">
      <w:pPr>
        <w:spacing w:line="276" w:lineRule="auto"/>
        <w:jc w:val="center"/>
        <w:rPr>
          <w:b/>
        </w:rPr>
      </w:pPr>
    </w:p>
    <w:p w14:paraId="4E64ED90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14</w:t>
      </w:r>
    </w:p>
    <w:p w14:paraId="10FA93E4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Zakaz zbywania rzeczy zakupionych za środki pochodzące z dotacji</w:t>
      </w:r>
    </w:p>
    <w:p w14:paraId="78085EDA" w14:textId="77777777" w:rsidR="00D56DA6" w:rsidRPr="00562A52" w:rsidRDefault="00D56DA6" w:rsidP="00F03313">
      <w:pPr>
        <w:spacing w:line="276" w:lineRule="auto"/>
        <w:ind w:left="284" w:hanging="284"/>
        <w:jc w:val="both"/>
      </w:pPr>
      <w:r w:rsidRPr="00562A52">
        <w:t xml:space="preserve">1. </w:t>
      </w:r>
      <w:r w:rsidR="008B0580" w:rsidRPr="00BD361D">
        <w:t>Operator</w:t>
      </w:r>
      <w:r w:rsidR="002655BD" w:rsidRPr="00562A52">
        <w:t>(-</w:t>
      </w:r>
      <w:r w:rsidR="008B0580">
        <w:t>rz</w:t>
      </w:r>
      <w:r w:rsidR="002655BD" w:rsidRPr="00562A52">
        <w:t>y)</w:t>
      </w:r>
      <w:r w:rsidR="009570BF" w:rsidRPr="009570BF">
        <w:t xml:space="preserve"> projektu</w:t>
      </w:r>
      <w:r w:rsidRPr="00562A52">
        <w:t xml:space="preserve"> zobowiązuje</w:t>
      </w:r>
      <w:r w:rsidR="002655BD" w:rsidRPr="00562A52">
        <w:t>(-</w:t>
      </w:r>
      <w:r w:rsidR="00F03313">
        <w:t>j</w:t>
      </w:r>
      <w:r w:rsidR="002655BD" w:rsidRPr="00562A52">
        <w:t>ą)</w:t>
      </w:r>
      <w:r w:rsidRPr="00562A52">
        <w:t xml:space="preserve"> się do niezbywania</w:t>
      </w:r>
      <w:r w:rsidR="00F03313">
        <w:t xml:space="preserve"> rzeczy</w:t>
      </w:r>
      <w:r w:rsidRPr="00562A52">
        <w:t xml:space="preserve"> związanych </w:t>
      </w:r>
      <w:r w:rsidR="009570BF">
        <w:br/>
      </w:r>
      <w:r w:rsidRPr="00562A52">
        <w:t>z realizacją zadania zakupionych na swoją rzecz za środki pochodzące z dotacji przez okres 5 lat od dnia dokonania ich zakupu.</w:t>
      </w:r>
    </w:p>
    <w:p w14:paraId="742BC6E8" w14:textId="77777777" w:rsidR="006B64EE" w:rsidRPr="00562A52" w:rsidRDefault="00D56DA6" w:rsidP="00F03313">
      <w:pPr>
        <w:spacing w:line="276" w:lineRule="auto"/>
        <w:ind w:left="284" w:hanging="284"/>
        <w:jc w:val="both"/>
        <w:rPr>
          <w:b/>
        </w:rPr>
      </w:pPr>
      <w:r w:rsidRPr="00562A52">
        <w:t>2. Z ważnych przyczyn</w:t>
      </w:r>
      <w:r w:rsidR="00162D93" w:rsidRPr="00562A52">
        <w:t xml:space="preserve">, </w:t>
      </w:r>
      <w:r w:rsidR="00073C60" w:rsidRPr="00562A52">
        <w:t xml:space="preserve">Zleceniodawca może wyrazić zgodę </w:t>
      </w:r>
      <w:r w:rsidRPr="00562A52">
        <w:t>na zbycie rzeczy przed upływem terminu, o którym mowa w</w:t>
      </w:r>
      <w:r w:rsidR="00583409" w:rsidRPr="00562A52">
        <w:t> </w:t>
      </w:r>
      <w:r w:rsidRPr="00562A52">
        <w:t>ust. 1, pod w</w:t>
      </w:r>
      <w:r w:rsidR="0071643B" w:rsidRPr="00562A52">
        <w:t xml:space="preserve">arunkiem że </w:t>
      </w:r>
      <w:r w:rsidR="008B0580" w:rsidRPr="00BD361D">
        <w:t>Operator</w:t>
      </w:r>
      <w:r w:rsidR="002655BD" w:rsidRPr="00562A52">
        <w:t>(-</w:t>
      </w:r>
      <w:r w:rsidR="008B0580">
        <w:t>rz</w:t>
      </w:r>
      <w:r w:rsidR="002655BD" w:rsidRPr="00562A52">
        <w:t>y)</w:t>
      </w:r>
      <w:r w:rsidR="009570BF" w:rsidRPr="009570BF">
        <w:t xml:space="preserve"> projektu</w:t>
      </w:r>
      <w:r w:rsidR="0071643B" w:rsidRPr="00562A52">
        <w:t xml:space="preserve"> zobowiąże</w:t>
      </w:r>
      <w:r w:rsidR="002655BD" w:rsidRPr="00562A52">
        <w:t>(-</w:t>
      </w:r>
      <w:r w:rsidR="00BA2593">
        <w:t>ż</w:t>
      </w:r>
      <w:r w:rsidR="002655BD" w:rsidRPr="00562A52">
        <w:t>ą)</w:t>
      </w:r>
      <w:r w:rsidRPr="00562A52">
        <w:t xml:space="preserve"> się przeznaczyć środki pozyskane ze zbycia rzeczy na realizację celów statutowych.</w:t>
      </w:r>
    </w:p>
    <w:p w14:paraId="4E7A99E8" w14:textId="77777777" w:rsidR="007F529A" w:rsidRPr="00562A52" w:rsidRDefault="007F529A" w:rsidP="007C3DF6">
      <w:pPr>
        <w:spacing w:line="276" w:lineRule="auto"/>
        <w:rPr>
          <w:b/>
        </w:rPr>
      </w:pPr>
    </w:p>
    <w:p w14:paraId="506F3B36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15</w:t>
      </w:r>
    </w:p>
    <w:p w14:paraId="563F6FF7" w14:textId="77777777"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Forma pisemna oświadczeń</w:t>
      </w:r>
    </w:p>
    <w:p w14:paraId="5AB73F67" w14:textId="77777777" w:rsidR="00D56DA6" w:rsidRPr="00562A52" w:rsidRDefault="00D56DA6" w:rsidP="00BA2593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562A52">
        <w:t>Wszelkie zmiany, uzupełnienia i oświadczenia składane w związku z niniejszą umową</w:t>
      </w:r>
      <w:r w:rsidR="00CA7262">
        <w:t xml:space="preserve"> </w:t>
      </w:r>
      <w:r w:rsidRPr="00562A52">
        <w:t xml:space="preserve">wymagają </w:t>
      </w:r>
      <w:r w:rsidR="00CA7262" w:rsidRPr="00562A52">
        <w:t xml:space="preserve">formy pisemnej </w:t>
      </w:r>
      <w:r w:rsidRPr="00562A52">
        <w:t>pod rygorem nieważności</w:t>
      </w:r>
      <w:r w:rsidR="006D063C" w:rsidRPr="00562A52">
        <w:t>.</w:t>
      </w:r>
    </w:p>
    <w:p w14:paraId="4308491B" w14:textId="77777777" w:rsidR="00494801" w:rsidRDefault="002D3228" w:rsidP="00CF0250">
      <w:pPr>
        <w:spacing w:line="276" w:lineRule="auto"/>
        <w:ind w:left="284" w:hanging="284"/>
        <w:jc w:val="both"/>
        <w:rPr>
          <w:b/>
        </w:rPr>
      </w:pPr>
      <w:r w:rsidRPr="00562A52">
        <w:t>2</w:t>
      </w:r>
      <w:r w:rsidR="00CC514D" w:rsidRPr="00562A52">
        <w:t>.</w:t>
      </w:r>
      <w:r w:rsidR="00D56DA6" w:rsidRPr="00562A52">
        <w:t xml:space="preserve"> Wszelkie wątpliwości związane z realizacją niniejszej umowy </w:t>
      </w:r>
      <w:r w:rsidR="00BA2593" w:rsidRPr="00562A52">
        <w:t xml:space="preserve">będą </w:t>
      </w:r>
      <w:r w:rsidR="00D56DA6" w:rsidRPr="00562A52">
        <w:t>wyjaśniane w formie pisemnej</w:t>
      </w:r>
      <w:r w:rsidR="0047438F" w:rsidRPr="00562A52">
        <w:t xml:space="preserve"> lub za pomocą środków komunikacji elektronicznej.</w:t>
      </w:r>
    </w:p>
    <w:p w14:paraId="2FE95FDC" w14:textId="77777777" w:rsidR="0085230E" w:rsidRDefault="0085230E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6612368E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6C0E76AB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3D5521A2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1AA09797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58710519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05407CDF" w14:textId="77777777" w:rsidR="00532CDF" w:rsidRDefault="00532CDF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14:paraId="270F469A" w14:textId="02DD7790" w:rsidR="00D56DA6" w:rsidRPr="00562A52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16</w:t>
      </w:r>
    </w:p>
    <w:p w14:paraId="101446F5" w14:textId="77777777"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Odpowiedzialność wobec osób trzecich</w:t>
      </w:r>
    </w:p>
    <w:p w14:paraId="74F2E3A4" w14:textId="77777777" w:rsidR="00D56DA6" w:rsidRPr="00562A52" w:rsidRDefault="0071643B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</w:t>
      </w:r>
      <w:r w:rsidR="008B0580" w:rsidRPr="00BD361D">
        <w:rPr>
          <w:rFonts w:ascii="Times New Roman" w:hAnsi="Times New Roman"/>
        </w:rPr>
        <w:t>Operator</w:t>
      </w:r>
      <w:r w:rsidR="002655BD" w:rsidRPr="00562A52">
        <w:rPr>
          <w:rFonts w:ascii="Times New Roman" w:hAnsi="Times New Roman"/>
        </w:rPr>
        <w:t>(-</w:t>
      </w:r>
      <w:r w:rsidR="008B0580">
        <w:rPr>
          <w:rFonts w:ascii="Times New Roman" w:hAnsi="Times New Roman"/>
        </w:rPr>
        <w:t>rz</w:t>
      </w:r>
      <w:r w:rsidR="002655BD" w:rsidRPr="00562A52">
        <w:rPr>
          <w:rFonts w:ascii="Times New Roman" w:hAnsi="Times New Roman"/>
        </w:rPr>
        <w:t>y)</w:t>
      </w:r>
      <w:r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Pr="00562A52">
        <w:rPr>
          <w:rFonts w:ascii="Times New Roman" w:hAnsi="Times New Roman"/>
        </w:rPr>
        <w:t>ponosi</w:t>
      </w:r>
      <w:r w:rsidR="002655BD" w:rsidRPr="00562A52">
        <w:rPr>
          <w:rFonts w:ascii="Times New Roman" w:hAnsi="Times New Roman"/>
        </w:rPr>
        <w:t>(-sz</w:t>
      </w:r>
      <w:r w:rsidR="00687B55" w:rsidRPr="00562A52">
        <w:rPr>
          <w:rFonts w:ascii="Times New Roman" w:hAnsi="Times New Roman"/>
        </w:rPr>
        <w:t>ą</w:t>
      </w:r>
      <w:r w:rsidR="002655BD" w:rsidRPr="00562A52">
        <w:rPr>
          <w:rFonts w:ascii="Times New Roman" w:hAnsi="Times New Roman"/>
        </w:rPr>
        <w:t>)</w:t>
      </w:r>
      <w:r w:rsidR="00D56DA6" w:rsidRPr="00562A52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14:paraId="25140516" w14:textId="77777777" w:rsidR="002769F5" w:rsidRPr="00562A52" w:rsidRDefault="00D56DA6" w:rsidP="00BA2593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562A52">
        <w:rPr>
          <w:szCs w:val="24"/>
        </w:rPr>
        <w:t>2. W zakresie związanym z realizacją zadania publicznego, w tym z gromadzeniem, przetwarzaniem i przekazywaniem danych osobowych, a także wp</w:t>
      </w:r>
      <w:r w:rsidR="00CA7262">
        <w:rPr>
          <w:szCs w:val="24"/>
        </w:rPr>
        <w:t xml:space="preserve">rowadzaniem ich </w:t>
      </w:r>
      <w:r w:rsidRPr="00562A52">
        <w:rPr>
          <w:szCs w:val="24"/>
        </w:rPr>
        <w:t xml:space="preserve">do </w:t>
      </w:r>
      <w:r w:rsidRPr="005177F1">
        <w:rPr>
          <w:szCs w:val="24"/>
        </w:rPr>
        <w:t xml:space="preserve">systemów informatycznych, </w:t>
      </w:r>
      <w:r w:rsidR="008B0580" w:rsidRPr="005177F1">
        <w:rPr>
          <w:szCs w:val="24"/>
        </w:rPr>
        <w:t>Operator</w:t>
      </w:r>
      <w:r w:rsidR="002655BD" w:rsidRPr="005177F1">
        <w:rPr>
          <w:szCs w:val="24"/>
        </w:rPr>
        <w:t>(-</w:t>
      </w:r>
      <w:r w:rsidR="008B0580" w:rsidRPr="005177F1">
        <w:rPr>
          <w:szCs w:val="24"/>
        </w:rPr>
        <w:t>rz</w:t>
      </w:r>
      <w:r w:rsidR="002655BD" w:rsidRPr="005177F1">
        <w:rPr>
          <w:szCs w:val="24"/>
        </w:rPr>
        <w:t>y)</w:t>
      </w:r>
      <w:r w:rsidR="0071643B" w:rsidRPr="005177F1">
        <w:rPr>
          <w:szCs w:val="24"/>
        </w:rPr>
        <w:t xml:space="preserve"> </w:t>
      </w:r>
      <w:r w:rsidR="009570BF" w:rsidRPr="005177F1">
        <w:rPr>
          <w:szCs w:val="24"/>
        </w:rPr>
        <w:t xml:space="preserve">projektu </w:t>
      </w:r>
      <w:r w:rsidR="00E26BA9">
        <w:rPr>
          <w:szCs w:val="24"/>
        </w:rPr>
        <w:t>postępuje(-</w:t>
      </w:r>
      <w:r w:rsidR="005B7C86">
        <w:rPr>
          <w:szCs w:val="24"/>
        </w:rPr>
        <w:t>j</w:t>
      </w:r>
      <w:r w:rsidR="00E26BA9">
        <w:rPr>
          <w:szCs w:val="24"/>
        </w:rPr>
        <w:t>ą)</w:t>
      </w:r>
      <w:r w:rsidR="00257660" w:rsidRPr="005177F1">
        <w:rPr>
          <w:szCs w:val="24"/>
        </w:rPr>
        <w:t xml:space="preserve"> zgodnie </w:t>
      </w:r>
      <w:r w:rsidR="00E26BA9">
        <w:rPr>
          <w:szCs w:val="24"/>
        </w:rPr>
        <w:br/>
      </w:r>
      <w:r w:rsidR="00257660" w:rsidRPr="005177F1">
        <w:rPr>
          <w:szCs w:val="24"/>
        </w:rPr>
        <w:t xml:space="preserve">z postanowieniami </w:t>
      </w:r>
      <w:r w:rsidR="005177F1" w:rsidRPr="005177F1">
        <w:rPr>
          <w:szCs w:val="24"/>
        </w:rPr>
        <w:t xml:space="preserve">rozporządzenia Parlamentu Europejskiego i Rady (UE) </w:t>
      </w:r>
      <w:hyperlink r:id="rId8" w:history="1">
        <w:r w:rsidR="005177F1" w:rsidRPr="005177F1">
          <w:rPr>
            <w:rStyle w:val="Hipercze"/>
            <w:color w:val="auto"/>
            <w:szCs w:val="24"/>
            <w:u w:val="none"/>
          </w:rPr>
          <w:t>2016/679</w:t>
        </w:r>
      </w:hyperlink>
      <w:r w:rsidR="005177F1" w:rsidRPr="005177F1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9" w:history="1">
        <w:r w:rsidR="005177F1" w:rsidRPr="005177F1">
          <w:rPr>
            <w:rStyle w:val="Hipercze"/>
            <w:color w:val="auto"/>
            <w:szCs w:val="24"/>
            <w:u w:val="none"/>
          </w:rPr>
          <w:t>95/46/WE</w:t>
        </w:r>
      </w:hyperlink>
      <w:r w:rsidR="005177F1" w:rsidRPr="005177F1">
        <w:rPr>
          <w:szCs w:val="24"/>
        </w:rPr>
        <w:t xml:space="preserve"> (ogólne</w:t>
      </w:r>
      <w:r w:rsidR="0081566A">
        <w:rPr>
          <w:szCs w:val="24"/>
        </w:rPr>
        <w:t>go rozporządzenia</w:t>
      </w:r>
      <w:r w:rsidR="005177F1" w:rsidRPr="005177F1">
        <w:rPr>
          <w:szCs w:val="24"/>
        </w:rPr>
        <w:t xml:space="preserve"> o ochronie danych) (Dz.Urz. UE L 119 </w:t>
      </w:r>
      <w:r w:rsidR="00BC0029">
        <w:rPr>
          <w:szCs w:val="24"/>
        </w:rPr>
        <w:br/>
      </w:r>
      <w:r w:rsidR="005177F1" w:rsidRPr="005177F1">
        <w:rPr>
          <w:szCs w:val="24"/>
        </w:rPr>
        <w:t xml:space="preserve">z 04.05.2016, </w:t>
      </w:r>
      <w:hyperlink r:id="rId10" w:history="1">
        <w:r w:rsidR="005177F1" w:rsidRPr="005177F1">
          <w:rPr>
            <w:rStyle w:val="Hipercze"/>
            <w:color w:val="auto"/>
            <w:szCs w:val="24"/>
            <w:u w:val="none"/>
          </w:rPr>
          <w:t>str. 1</w:t>
        </w:r>
      </w:hyperlink>
      <w:r w:rsidR="005177F1" w:rsidRPr="005177F1">
        <w:rPr>
          <w:szCs w:val="24"/>
        </w:rPr>
        <w:t>)</w:t>
      </w:r>
      <w:r w:rsidR="005177F1">
        <w:rPr>
          <w:szCs w:val="24"/>
        </w:rPr>
        <w:t xml:space="preserve">. </w:t>
      </w:r>
    </w:p>
    <w:p w14:paraId="0C13F63C" w14:textId="77777777" w:rsidR="004854BB" w:rsidRPr="00562A52" w:rsidRDefault="004854BB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14:paraId="74DA1C15" w14:textId="77777777" w:rsidR="0071643B" w:rsidRPr="00562A52" w:rsidRDefault="00333F3C" w:rsidP="00434449">
      <w:pPr>
        <w:tabs>
          <w:tab w:val="num" w:pos="0"/>
        </w:tabs>
        <w:spacing w:line="276" w:lineRule="auto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</w:t>
      </w:r>
      <w:r w:rsidR="0085230E">
        <w:rPr>
          <w:b/>
        </w:rPr>
        <w:t>7</w:t>
      </w:r>
    </w:p>
    <w:p w14:paraId="6E744BFC" w14:textId="77777777"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Postanowienia końcowe</w:t>
      </w:r>
    </w:p>
    <w:p w14:paraId="7E93F436" w14:textId="77777777"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W odniesieniu do niniejszej umowy </w:t>
      </w:r>
      <w:r w:rsidR="004264AC">
        <w:rPr>
          <w:rFonts w:ascii="Times New Roman" w:hAnsi="Times New Roman"/>
        </w:rPr>
        <w:t xml:space="preserve">mają </w:t>
      </w:r>
      <w:r w:rsidRPr="00562A52">
        <w:rPr>
          <w:rFonts w:ascii="Times New Roman" w:hAnsi="Times New Roman"/>
        </w:rPr>
        <w:t>zastosowanie przepisy prawa powszechnie obowiązującego, w szczególności przepisy ustawy</w:t>
      </w:r>
      <w:r w:rsidR="00C564CA">
        <w:rPr>
          <w:rFonts w:ascii="Times New Roman" w:hAnsi="Times New Roman"/>
        </w:rPr>
        <w:t>,</w:t>
      </w:r>
      <w:r w:rsidRPr="00562A52">
        <w:rPr>
          <w:rFonts w:ascii="Times New Roman" w:hAnsi="Times New Roman"/>
        </w:rPr>
        <w:t xml:space="preserve"> ustawy z dnia 27</w:t>
      </w:r>
      <w:r w:rsidR="00135476" w:rsidRPr="00562A52">
        <w:rPr>
          <w:rFonts w:ascii="Times New Roman" w:hAnsi="Times New Roman"/>
        </w:rPr>
        <w:t> </w:t>
      </w:r>
      <w:r w:rsidR="00335AAC">
        <w:rPr>
          <w:rFonts w:ascii="Times New Roman" w:hAnsi="Times New Roman"/>
        </w:rPr>
        <w:t>sierpnia</w:t>
      </w:r>
      <w:r w:rsidR="00335AAC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2009 r. </w:t>
      </w:r>
      <w:r w:rsidR="00E41BFE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>o finansach publicznych, ustawy z dnia 29 września 1994 r. o</w:t>
      </w:r>
      <w:r w:rsidR="00E678AF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rachunkowości, ustawy z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dnia 29 stycznia 2004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Prawo zamówień publicznych (Dz. U. z </w:t>
      </w:r>
      <w:r w:rsidR="00EF7AF8">
        <w:rPr>
          <w:rFonts w:ascii="Times New Roman" w:hAnsi="Times New Roman"/>
        </w:rPr>
        <w:t>2018 r. poz. 1986</w:t>
      </w:r>
      <w:r w:rsidRPr="00562A52">
        <w:rPr>
          <w:rFonts w:ascii="Times New Roman" w:hAnsi="Times New Roman"/>
        </w:rPr>
        <w:t>)</w:t>
      </w:r>
      <w:r w:rsidR="00135476" w:rsidRPr="00562A52">
        <w:rPr>
          <w:rFonts w:ascii="Times New Roman" w:hAnsi="Times New Roman"/>
        </w:rPr>
        <w:t xml:space="preserve"> oraz ustawy z dnia 17 grudnia 2004 r. o odpowiedzialności za naruszenie dyscypliny finansów publicznych (Dz. U. z 201</w:t>
      </w:r>
      <w:r w:rsidR="004E50E4">
        <w:rPr>
          <w:rFonts w:ascii="Times New Roman" w:hAnsi="Times New Roman"/>
        </w:rPr>
        <w:t>8</w:t>
      </w:r>
      <w:r w:rsidR="00135476" w:rsidRPr="00562A52">
        <w:rPr>
          <w:rFonts w:ascii="Times New Roman" w:hAnsi="Times New Roman"/>
        </w:rPr>
        <w:t xml:space="preserve"> r</w:t>
      </w:r>
      <w:r w:rsidR="007351AC">
        <w:rPr>
          <w:rFonts w:ascii="Times New Roman" w:hAnsi="Times New Roman"/>
        </w:rPr>
        <w:t>.</w:t>
      </w:r>
      <w:r w:rsidR="00135476" w:rsidRPr="00562A52">
        <w:rPr>
          <w:rFonts w:ascii="Times New Roman" w:hAnsi="Times New Roman"/>
        </w:rPr>
        <w:t xml:space="preserve"> poz. </w:t>
      </w:r>
      <w:r w:rsidR="004E50E4">
        <w:rPr>
          <w:rFonts w:ascii="Times New Roman" w:hAnsi="Times New Roman"/>
        </w:rPr>
        <w:t>1458, z późn. zm</w:t>
      </w:r>
      <w:r w:rsidR="00135476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>.</w:t>
      </w:r>
    </w:p>
    <w:p w14:paraId="0D0CAA97" w14:textId="77777777"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2. W zakresie nieuregulowanym umową stosuje się odpowiednio przepisy ustawy z dnia 23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kwietnia 1964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Kodeks cywilny.</w:t>
      </w:r>
    </w:p>
    <w:p w14:paraId="39F916C8" w14:textId="77777777" w:rsidR="00F05B1F" w:rsidRPr="00562A52" w:rsidRDefault="00F05B1F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14:paraId="23EBCBC7" w14:textId="77777777"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</w:t>
      </w:r>
      <w:r w:rsidR="0085230E">
        <w:rPr>
          <w:b/>
        </w:rPr>
        <w:t>8</w:t>
      </w:r>
    </w:p>
    <w:p w14:paraId="27F551F5" w14:textId="77777777" w:rsidR="00D56DA6" w:rsidRPr="00562A52" w:rsidRDefault="00D56DA6" w:rsidP="00434449">
      <w:pPr>
        <w:tabs>
          <w:tab w:val="num" w:pos="0"/>
        </w:tabs>
        <w:spacing w:line="276" w:lineRule="auto"/>
        <w:jc w:val="both"/>
      </w:pPr>
      <w:r w:rsidRPr="00562A52">
        <w:t>Ewentualne spory powstałe w związku z zawarciem i wykonywaniem niniejszej umowy Strony będą starały się rozstrzygać polubownie. W przypadku braku porozumienia spór zostanie poddany pod rozstrzygnięcie</w:t>
      </w:r>
      <w:r w:rsidR="0041543D" w:rsidRPr="0041543D">
        <w:t xml:space="preserve"> </w:t>
      </w:r>
      <w:r w:rsidR="0041543D" w:rsidRPr="00562A52">
        <w:t>sądu powszechnego</w:t>
      </w:r>
      <w:r w:rsidRPr="00562A52">
        <w:t xml:space="preserve"> właściwego ze względu na siedzibę Zleceniodawcy.</w:t>
      </w:r>
    </w:p>
    <w:p w14:paraId="0955F47B" w14:textId="77777777" w:rsidR="00D87B8A" w:rsidRPr="00562A52" w:rsidRDefault="00D87B8A" w:rsidP="00434449">
      <w:pPr>
        <w:spacing w:line="276" w:lineRule="auto"/>
        <w:jc w:val="center"/>
        <w:rPr>
          <w:b/>
        </w:rPr>
      </w:pPr>
    </w:p>
    <w:p w14:paraId="4190C94E" w14:textId="77777777" w:rsidR="00D56DA6" w:rsidRPr="00562A52" w:rsidRDefault="00D56DA6" w:rsidP="00434449">
      <w:pPr>
        <w:spacing w:line="276" w:lineRule="auto"/>
        <w:jc w:val="center"/>
      </w:pPr>
      <w:r w:rsidRPr="00562A52">
        <w:rPr>
          <w:b/>
        </w:rPr>
        <w:t>§ </w:t>
      </w:r>
      <w:r w:rsidR="0085230E">
        <w:rPr>
          <w:b/>
        </w:rPr>
        <w:t>19</w:t>
      </w:r>
    </w:p>
    <w:p w14:paraId="6A879F22" w14:textId="77777777" w:rsidR="005B22CF" w:rsidRDefault="0041543D" w:rsidP="00E41BFE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 xml:space="preserve">iniejsza </w:t>
      </w:r>
      <w:r>
        <w:rPr>
          <w:rFonts w:ascii="Times New Roman" w:hAnsi="Times New Roman"/>
        </w:rPr>
        <w:t>u</w:t>
      </w:r>
      <w:r w:rsidR="00D56DA6" w:rsidRPr="00562A52">
        <w:rPr>
          <w:rFonts w:ascii="Times New Roman" w:hAnsi="Times New Roman"/>
        </w:rPr>
        <w:t xml:space="preserve">mowa została sporządzona w </w:t>
      </w:r>
      <w:r w:rsidR="00623A71" w:rsidRPr="00562A52">
        <w:rPr>
          <w:rFonts w:ascii="Times New Roman" w:hAnsi="Times New Roman"/>
        </w:rPr>
        <w:t xml:space="preserve">…… </w:t>
      </w:r>
      <w:r w:rsidR="00D56DA6" w:rsidRPr="00562A52">
        <w:rPr>
          <w:rFonts w:ascii="Times New Roman" w:hAnsi="Times New Roman"/>
        </w:rPr>
        <w:t>jednobrzmiących egzemplarzach,</w:t>
      </w:r>
      <w:r w:rsidR="007E269F" w:rsidRPr="00562A52">
        <w:rPr>
          <w:rFonts w:ascii="Times New Roman" w:hAnsi="Times New Roman"/>
        </w:rPr>
        <w:t xml:space="preserve"> z tego</w:t>
      </w:r>
      <w:r w:rsidR="00D56DA6" w:rsidRPr="00562A52">
        <w:rPr>
          <w:rFonts w:ascii="Times New Roman" w:hAnsi="Times New Roman"/>
        </w:rPr>
        <w:t xml:space="preserve"> </w:t>
      </w:r>
      <w:r w:rsidR="00623A71" w:rsidRPr="00562A52">
        <w:rPr>
          <w:rFonts w:ascii="Times New Roman" w:hAnsi="Times New Roman"/>
        </w:rPr>
        <w:t>…</w:t>
      </w:r>
      <w:r w:rsidR="00E678FF" w:rsidRPr="00562A52">
        <w:rPr>
          <w:rFonts w:ascii="Times New Roman" w:hAnsi="Times New Roman"/>
        </w:rPr>
        <w:t>..</w:t>
      </w:r>
      <w:r w:rsidR="00623A71" w:rsidRPr="00562A52">
        <w:rPr>
          <w:rFonts w:ascii="Times New Roman" w:hAnsi="Times New Roman"/>
        </w:rPr>
        <w:t>. egzemplarz(y)</w:t>
      </w:r>
      <w:r w:rsidR="009D10E6" w:rsidRPr="00562A52">
        <w:rPr>
          <w:rFonts w:ascii="Times New Roman" w:hAnsi="Times New Roman"/>
        </w:rPr>
        <w:t xml:space="preserve"> dla </w:t>
      </w:r>
      <w:r w:rsidR="00A01885" w:rsidRPr="00BD361D">
        <w:rPr>
          <w:rFonts w:ascii="Times New Roman" w:hAnsi="Times New Roman"/>
        </w:rPr>
        <w:t>Operator</w:t>
      </w:r>
      <w:r w:rsidR="00A01885">
        <w:rPr>
          <w:rFonts w:ascii="Times New Roman" w:hAnsi="Times New Roman"/>
        </w:rPr>
        <w:t>a</w:t>
      </w:r>
      <w:r w:rsidR="002655BD" w:rsidRPr="00562A52">
        <w:rPr>
          <w:rFonts w:ascii="Times New Roman" w:hAnsi="Times New Roman"/>
        </w:rPr>
        <w:t>(-</w:t>
      </w:r>
      <w:r>
        <w:rPr>
          <w:rFonts w:ascii="Times New Roman" w:hAnsi="Times New Roman"/>
        </w:rPr>
        <w:t>r</w:t>
      </w:r>
      <w:r w:rsidR="002655BD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9D10E6" w:rsidRPr="00562A52">
        <w:rPr>
          <w:rFonts w:ascii="Times New Roman" w:hAnsi="Times New Roman"/>
        </w:rPr>
        <w:t xml:space="preserve"> i </w:t>
      </w:r>
      <w:r w:rsidR="00E678FF" w:rsidRPr="00562A52">
        <w:rPr>
          <w:rFonts w:ascii="Times New Roman" w:hAnsi="Times New Roman"/>
        </w:rPr>
        <w:t xml:space="preserve">…… </w:t>
      </w:r>
      <w:r w:rsidR="009D10E6" w:rsidRPr="00562A52">
        <w:rPr>
          <w:rFonts w:ascii="Times New Roman" w:hAnsi="Times New Roman"/>
        </w:rPr>
        <w:t>dla Zleceniodawcy</w:t>
      </w:r>
      <w:r w:rsidR="00D56DA6" w:rsidRPr="00562A52">
        <w:rPr>
          <w:rFonts w:ascii="Times New Roman" w:hAnsi="Times New Roman"/>
        </w:rPr>
        <w:t>.</w:t>
      </w:r>
    </w:p>
    <w:p w14:paraId="6FF0C778" w14:textId="77777777" w:rsid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14:paraId="03214AEC" w14:textId="77777777" w:rsidR="00E41BFE" w:rsidRP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14:paraId="2F43EAD2" w14:textId="77777777" w:rsidR="005E3F79" w:rsidRDefault="005E3F79" w:rsidP="00434449">
      <w:pPr>
        <w:spacing w:line="276" w:lineRule="auto"/>
        <w:ind w:left="360"/>
        <w:jc w:val="both"/>
      </w:pPr>
    </w:p>
    <w:p w14:paraId="5B943EC6" w14:textId="77777777" w:rsidR="00D56DA6" w:rsidRPr="00562A52" w:rsidRDefault="00A01885" w:rsidP="00434449">
      <w:pPr>
        <w:spacing w:line="276" w:lineRule="auto"/>
        <w:ind w:left="360"/>
        <w:jc w:val="both"/>
      </w:pPr>
      <w:r w:rsidRPr="00BD361D">
        <w:t>Operator</w:t>
      </w:r>
      <w:r w:rsidR="002655BD" w:rsidRPr="00562A52">
        <w:t>(-</w:t>
      </w:r>
      <w:r>
        <w:t>rz</w:t>
      </w:r>
      <w:r w:rsidR="002655BD" w:rsidRPr="00562A52">
        <w:t>y)</w:t>
      </w:r>
      <w:r w:rsidR="009570BF" w:rsidRPr="009570BF">
        <w:t xml:space="preserve"> projektu</w:t>
      </w:r>
      <w:r w:rsidR="0071643B" w:rsidRPr="00562A52">
        <w:t>:</w:t>
      </w:r>
      <w:r w:rsidR="00D56DA6" w:rsidRPr="00562A52">
        <w:t xml:space="preserve">                                                 </w:t>
      </w:r>
      <w:r w:rsidR="00D56DA6" w:rsidRPr="00562A52">
        <w:tab/>
      </w:r>
      <w:r w:rsidR="00D56DA6" w:rsidRPr="00562A52">
        <w:tab/>
        <w:t xml:space="preserve"> Zleceniodawca:</w:t>
      </w:r>
    </w:p>
    <w:p w14:paraId="61392385" w14:textId="77777777" w:rsidR="00D56DA6" w:rsidRPr="00562A52" w:rsidRDefault="00D56DA6" w:rsidP="00434449">
      <w:pPr>
        <w:spacing w:line="276" w:lineRule="auto"/>
        <w:ind w:left="284"/>
      </w:pPr>
    </w:p>
    <w:p w14:paraId="68148D3D" w14:textId="77777777" w:rsidR="00397892" w:rsidRPr="00562A52" w:rsidRDefault="00D56DA6" w:rsidP="00F57D13">
      <w:pPr>
        <w:spacing w:line="276" w:lineRule="auto"/>
        <w:ind w:left="284"/>
      </w:pPr>
      <w:r w:rsidRPr="00562A52">
        <w:t xml:space="preserve"> ....................................................                                               ..............................................</w:t>
      </w:r>
    </w:p>
    <w:p w14:paraId="777B5AE3" w14:textId="77777777" w:rsidR="0025442F" w:rsidRDefault="0025442F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525AAEB9" w14:textId="77777777"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7BEDDD93" w14:textId="77777777"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6F5A3F98" w14:textId="77777777" w:rsidR="00CF0250" w:rsidRPr="00562A52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14:paraId="74469956" w14:textId="77777777"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562A52">
        <w:t>ZAŁĄCZNIKI:</w:t>
      </w:r>
    </w:p>
    <w:p w14:paraId="53756077" w14:textId="77777777" w:rsidR="00D56DA6" w:rsidRPr="00562A52" w:rsidRDefault="00D56DA6" w:rsidP="00434449">
      <w:pPr>
        <w:spacing w:line="276" w:lineRule="auto"/>
        <w:ind w:left="360" w:hanging="360"/>
        <w:jc w:val="both"/>
      </w:pPr>
      <w:r w:rsidRPr="00562A52">
        <w:t>1</w:t>
      </w:r>
      <w:r w:rsidR="0041543D">
        <w:t>.</w:t>
      </w:r>
      <w:r w:rsidRPr="00562A52">
        <w:t xml:space="preserve">  </w:t>
      </w:r>
      <w:r w:rsidR="00242BD7">
        <w:t>O</w:t>
      </w:r>
      <w:r w:rsidR="00242BD7" w:rsidRPr="00562A52">
        <w:t xml:space="preserve">ferta </w:t>
      </w:r>
      <w:r w:rsidRPr="00562A52">
        <w:t>realizacji zadania publicznego</w:t>
      </w:r>
      <w:r w:rsidR="00D96889">
        <w:t>.</w:t>
      </w:r>
    </w:p>
    <w:p w14:paraId="5902A88B" w14:textId="77777777" w:rsidR="008528A7" w:rsidRPr="00562A52" w:rsidRDefault="0041543D" w:rsidP="0041543D">
      <w:pPr>
        <w:spacing w:line="276" w:lineRule="auto"/>
        <w:ind w:left="284" w:hanging="284"/>
        <w:jc w:val="both"/>
      </w:pPr>
      <w:r>
        <w:t>2.</w:t>
      </w:r>
      <w:r w:rsidR="00D56DA6" w:rsidRPr="00562A52">
        <w:tab/>
      </w:r>
      <w:r w:rsidR="00242BD7">
        <w:t>K</w:t>
      </w:r>
      <w:r w:rsidR="00242BD7" w:rsidRPr="00562A52">
        <w:t xml:space="preserve">opia </w:t>
      </w:r>
      <w:r w:rsidR="008528A7" w:rsidRPr="00562A52">
        <w:t>aktualnego wyciągu z właściwego rejestru lub ewidencji*</w:t>
      </w:r>
      <w:r>
        <w:t xml:space="preserve"> </w:t>
      </w:r>
      <w:r w:rsidR="008528A7" w:rsidRPr="00562A52">
        <w:t>/</w:t>
      </w:r>
      <w:r>
        <w:t xml:space="preserve"> </w:t>
      </w:r>
      <w:r w:rsidR="00695123" w:rsidRPr="00562A52">
        <w:t xml:space="preserve">pobrany samodzielnie </w:t>
      </w:r>
      <w:r w:rsidR="008528A7" w:rsidRPr="00562A52">
        <w:t>wydruk</w:t>
      </w:r>
      <w:r w:rsidR="00695123" w:rsidRPr="00562A52">
        <w:t xml:space="preserve"> komputerowy aktualnych </w:t>
      </w:r>
      <w:r w:rsidR="008528A7" w:rsidRPr="00562A52">
        <w:t>informacji</w:t>
      </w:r>
      <w:r w:rsidR="00695123" w:rsidRPr="00562A52">
        <w:t xml:space="preserve"> o podmiocie wpisanym do</w:t>
      </w:r>
      <w:r w:rsidR="008528A7" w:rsidRPr="00562A52">
        <w:t xml:space="preserve"> Krajowego Rejestru Sądowego*</w:t>
      </w:r>
      <w:r w:rsidR="00D96889">
        <w:t>.</w:t>
      </w:r>
    </w:p>
    <w:p w14:paraId="5608CB3D" w14:textId="77777777" w:rsidR="007268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4A2B8D" w:rsidRPr="00562A52">
        <w:t>harmonogram</w:t>
      </w:r>
      <w:r w:rsidR="008A77F9">
        <w:t xml:space="preserve"> działań</w:t>
      </w:r>
      <w:r w:rsidR="00D96889">
        <w:t>.</w:t>
      </w:r>
    </w:p>
    <w:p w14:paraId="2A69CED5" w14:textId="77777777" w:rsidR="007325D9" w:rsidRPr="00562A52" w:rsidRDefault="008528A7" w:rsidP="00434449">
      <w:pPr>
        <w:tabs>
          <w:tab w:val="left" w:pos="360"/>
        </w:tabs>
        <w:spacing w:line="276" w:lineRule="auto"/>
        <w:jc w:val="both"/>
      </w:pPr>
      <w:r w:rsidRPr="00562A52">
        <w:t>4</w:t>
      </w:r>
      <w:r w:rsidR="0041543D">
        <w:t>.</w:t>
      </w:r>
      <w:r w:rsidR="00687B55" w:rsidRPr="00562A52">
        <w:t xml:space="preserve"> </w:t>
      </w:r>
      <w:r w:rsidR="00242BD7">
        <w:t>Z</w:t>
      </w:r>
      <w:r w:rsidR="00242BD7" w:rsidRPr="00562A52">
        <w:t xml:space="preserve">aktualizowana </w:t>
      </w:r>
      <w:r w:rsidR="007E269F" w:rsidRPr="00562A52">
        <w:t>kalkulacja przewidywanych kosztów realizacji zadania</w:t>
      </w:r>
      <w:r w:rsidR="00726827" w:rsidRPr="00562A52">
        <w:t>*</w:t>
      </w:r>
      <w:r w:rsidR="00D96889">
        <w:t>.</w:t>
      </w:r>
      <w:r w:rsidR="000F45BD" w:rsidRPr="00562A52" w:rsidDel="000F45BD">
        <w:t xml:space="preserve"> </w:t>
      </w:r>
    </w:p>
    <w:p w14:paraId="38309BE5" w14:textId="77777777" w:rsidR="00C250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5.</w:t>
      </w:r>
      <w:r w:rsidR="00C2502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C25027" w:rsidRPr="00562A52">
        <w:t>opis poszczególnych działań*</w:t>
      </w:r>
      <w:r w:rsidR="00D96889">
        <w:t>.</w:t>
      </w:r>
    </w:p>
    <w:p w14:paraId="3BD963DA" w14:textId="77777777" w:rsidR="006456A5" w:rsidRPr="00562A52" w:rsidRDefault="006456A5" w:rsidP="00434449">
      <w:pPr>
        <w:tabs>
          <w:tab w:val="left" w:pos="360"/>
        </w:tabs>
        <w:spacing w:line="276" w:lineRule="auto"/>
        <w:jc w:val="both"/>
      </w:pPr>
    </w:p>
    <w:p w14:paraId="1DD87CDC" w14:textId="77777777" w:rsidR="00C021F5" w:rsidRPr="00C021F5" w:rsidRDefault="00C021F5" w:rsidP="00C021F5"/>
    <w:p w14:paraId="153AD586" w14:textId="77777777" w:rsidR="00C021F5" w:rsidRDefault="00C021F5" w:rsidP="00C021F5"/>
    <w:p w14:paraId="0D1E21BE" w14:textId="77777777" w:rsidR="00C021F5" w:rsidRPr="00411ED6" w:rsidRDefault="00C021F5" w:rsidP="00C021F5">
      <w:pPr>
        <w:tabs>
          <w:tab w:val="left" w:pos="0"/>
        </w:tabs>
        <w:ind w:right="-1274"/>
        <w:rPr>
          <w:rFonts w:eastAsia="Arial"/>
          <w:sz w:val="22"/>
        </w:rPr>
      </w:pPr>
      <w:r w:rsidRPr="00411ED6">
        <w:rPr>
          <w:rFonts w:eastAsia="Arial"/>
          <w:sz w:val="22"/>
        </w:rPr>
        <w:t xml:space="preserve">POUCZENIE </w:t>
      </w:r>
    </w:p>
    <w:p w14:paraId="58012201" w14:textId="77777777"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Zaznaczenie „*”, np. „rejestrze*/ewidencji*”</w:t>
      </w:r>
      <w:r w:rsidR="0041543D" w:rsidRPr="00411ED6">
        <w:rPr>
          <w:rFonts w:eastAsia="Arial"/>
          <w:bCs/>
          <w:sz w:val="22"/>
        </w:rPr>
        <w:t>,</w:t>
      </w:r>
      <w:r w:rsidRPr="00411ED6">
        <w:rPr>
          <w:rFonts w:eastAsia="Arial"/>
          <w:bCs/>
          <w:sz w:val="22"/>
        </w:rPr>
        <w:t xml:space="preserve"> oznacza, że należy skreślić niewłaściwą odpowiedź</w:t>
      </w:r>
      <w:r w:rsidR="0041543D" w:rsidRPr="00411ED6">
        <w:rPr>
          <w:rFonts w:eastAsia="Arial"/>
          <w:bCs/>
          <w:sz w:val="22"/>
        </w:rPr>
        <w:t xml:space="preserve"> </w:t>
      </w:r>
      <w:r w:rsidR="00411ED6">
        <w:rPr>
          <w:rFonts w:eastAsia="Arial"/>
          <w:bCs/>
          <w:sz w:val="22"/>
        </w:rPr>
        <w:br/>
      </w:r>
      <w:r w:rsidR="0041543D" w:rsidRPr="00411ED6">
        <w:rPr>
          <w:rFonts w:eastAsia="Arial"/>
          <w:bCs/>
          <w:sz w:val="22"/>
        </w:rPr>
        <w:t>i</w:t>
      </w:r>
      <w:r w:rsidRPr="00411ED6">
        <w:rPr>
          <w:rFonts w:eastAsia="Arial"/>
          <w:bCs/>
          <w:sz w:val="22"/>
        </w:rPr>
        <w:t xml:space="preserve"> pozostawi</w:t>
      </w:r>
      <w:r w:rsidR="0041543D" w:rsidRPr="00411ED6">
        <w:rPr>
          <w:rFonts w:eastAsia="Arial"/>
          <w:bCs/>
          <w:sz w:val="22"/>
        </w:rPr>
        <w:t>ć</w:t>
      </w:r>
      <w:r w:rsidRPr="00411ED6">
        <w:rPr>
          <w:rFonts w:eastAsia="Arial"/>
          <w:bCs/>
          <w:sz w:val="22"/>
        </w:rPr>
        <w:t xml:space="preserve"> prawidłową. Przykład:  „</w:t>
      </w:r>
      <w:r w:rsidRPr="00FB39A7">
        <w:rPr>
          <w:rFonts w:eastAsia="Arial"/>
          <w:bCs/>
          <w:sz w:val="22"/>
        </w:rPr>
        <w:t>rejestrze*</w:t>
      </w:r>
      <w:r w:rsidRPr="00411ED6">
        <w:rPr>
          <w:rFonts w:eastAsia="Arial"/>
          <w:bCs/>
          <w:sz w:val="22"/>
        </w:rPr>
        <w:t>/</w:t>
      </w:r>
      <w:r w:rsidRPr="00FB39A7">
        <w:rPr>
          <w:rFonts w:eastAsia="Arial"/>
          <w:bCs/>
          <w:strike/>
          <w:sz w:val="22"/>
        </w:rPr>
        <w:t>ewidencji</w:t>
      </w:r>
      <w:r w:rsidRPr="005F2BC0">
        <w:rPr>
          <w:rFonts w:eastAsia="Arial"/>
          <w:bCs/>
          <w:sz w:val="22"/>
        </w:rPr>
        <w:t xml:space="preserve"> *</w:t>
      </w:r>
      <w:r w:rsidRPr="00411ED6">
        <w:rPr>
          <w:rFonts w:eastAsia="Arial"/>
          <w:bCs/>
          <w:sz w:val="22"/>
        </w:rPr>
        <w:t>”.</w:t>
      </w:r>
    </w:p>
    <w:p w14:paraId="3E82721B" w14:textId="77777777"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Konstruując  umowę na podstawie niniejszego wzoru, należy stosować się do wskazań z</w:t>
      </w:r>
      <w:r w:rsidR="0015516E">
        <w:rPr>
          <w:rFonts w:eastAsia="Arial"/>
          <w:bCs/>
          <w:sz w:val="22"/>
        </w:rPr>
        <w:t>a</w:t>
      </w:r>
      <w:r w:rsidRPr="00411ED6">
        <w:rPr>
          <w:rFonts w:eastAsia="Arial"/>
          <w:bCs/>
          <w:sz w:val="22"/>
        </w:rPr>
        <w:t>wartych w przypisach odnoszących się do poszczególnych postanowień.</w:t>
      </w:r>
    </w:p>
    <w:p w14:paraId="2D60454F" w14:textId="77777777"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 xml:space="preserve">Umowa ma charakter ramowy. Oznacza to, że można ją zmieniać, w tym uzupełniać, o ile </w:t>
      </w:r>
      <w:r w:rsidR="0041543D" w:rsidRPr="00411ED6">
        <w:rPr>
          <w:rFonts w:eastAsia="Arial"/>
          <w:bCs/>
          <w:sz w:val="22"/>
        </w:rPr>
        <w:t xml:space="preserve">te </w:t>
      </w:r>
      <w:r w:rsidRPr="00411ED6">
        <w:rPr>
          <w:rFonts w:eastAsia="Arial"/>
          <w:bCs/>
          <w:sz w:val="22"/>
        </w:rPr>
        <w:t>zmiany nie są sprzeczne z niniejszym ramowym wzorem</w:t>
      </w:r>
      <w:r w:rsidR="00273F33" w:rsidRPr="00411ED6">
        <w:rPr>
          <w:rFonts w:eastAsia="Arial"/>
          <w:bCs/>
          <w:sz w:val="22"/>
        </w:rPr>
        <w:t>.</w:t>
      </w:r>
    </w:p>
    <w:p w14:paraId="614FB6D2" w14:textId="77777777" w:rsidR="00247808" w:rsidRPr="00CF0250" w:rsidRDefault="00247808" w:rsidP="00C021F5"/>
    <w:sectPr w:rsidR="00247808" w:rsidRPr="00CF0250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D189" w14:textId="77777777" w:rsidR="00675AC8" w:rsidRDefault="00675AC8" w:rsidP="00B8414F">
      <w:r>
        <w:separator/>
      </w:r>
    </w:p>
  </w:endnote>
  <w:endnote w:type="continuationSeparator" w:id="0">
    <w:p w14:paraId="236C846A" w14:textId="77777777" w:rsidR="00675AC8" w:rsidRDefault="00675AC8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1954729"/>
      <w:docPartObj>
        <w:docPartGallery w:val="Page Numbers (Bottom of Page)"/>
        <w:docPartUnique/>
      </w:docPartObj>
    </w:sdtPr>
    <w:sdtEndPr/>
    <w:sdtContent>
      <w:p w14:paraId="37A08D13" w14:textId="77777777" w:rsidR="00E627A1" w:rsidRDefault="00E627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BDD">
          <w:rPr>
            <w:noProof/>
          </w:rPr>
          <w:t>1</w:t>
        </w:r>
        <w:r>
          <w:fldChar w:fldCharType="end"/>
        </w:r>
      </w:p>
    </w:sdtContent>
  </w:sdt>
  <w:p w14:paraId="2550F290" w14:textId="77777777" w:rsidR="00E627A1" w:rsidRDefault="00E627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D19A" w14:textId="77777777" w:rsidR="00675AC8" w:rsidRDefault="00675AC8" w:rsidP="00B8414F">
      <w:r>
        <w:separator/>
      </w:r>
    </w:p>
  </w:footnote>
  <w:footnote w:type="continuationSeparator" w:id="0">
    <w:p w14:paraId="2AA71254" w14:textId="77777777" w:rsidR="00675AC8" w:rsidRDefault="00675AC8" w:rsidP="00B8414F">
      <w:r>
        <w:continuationSeparator/>
      </w:r>
    </w:p>
  </w:footnote>
  <w:footnote w:id="1">
    <w:p w14:paraId="2AA8C8C4" w14:textId="77777777" w:rsidR="00E627A1" w:rsidRDefault="00E627A1" w:rsidP="00A25C2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 xml:space="preserve">Należy wybrać „powierzenie realizacji zadania publicznego”, jeżeli </w:t>
      </w:r>
      <w:r>
        <w:t>Operator(-rzy)</w:t>
      </w:r>
      <w:r w:rsidRPr="00192E7D">
        <w:t xml:space="preserve"> </w:t>
      </w:r>
      <w:r>
        <w:t>projektu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14:paraId="282AC565" w14:textId="77777777"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3">
    <w:p w14:paraId="0BE38465" w14:textId="77777777"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4">
    <w:p w14:paraId="325ABBDB" w14:textId="77777777"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 xml:space="preserve">.  </w:t>
      </w:r>
    </w:p>
  </w:footnote>
  <w:footnote w:id="5">
    <w:p w14:paraId="5DE59DFE" w14:textId="77777777"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14:paraId="4CEB0685" w14:textId="77777777"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7">
    <w:p w14:paraId="6F65EFB6" w14:textId="77777777" w:rsidR="00E627A1" w:rsidRDefault="00E627A1" w:rsidP="00E96C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8">
    <w:p w14:paraId="34A9F953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9">
    <w:p w14:paraId="77CEC7AE" w14:textId="77777777"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04942">
        <w:t>Dotyczy zadania publicznego finansowanego w sposób określony w § 3 ust. 1 pkt 1 lit</w:t>
      </w:r>
      <w:r>
        <w:t>.</w:t>
      </w:r>
      <w:r w:rsidRPr="00704942">
        <w:t xml:space="preserve"> b</w:t>
      </w:r>
      <w:r>
        <w:t xml:space="preserve"> i pkt 2</w:t>
      </w:r>
      <w:r w:rsidRPr="00704942">
        <w:t xml:space="preserve"> </w:t>
      </w:r>
      <w:r>
        <w:br/>
      </w:r>
      <w:r w:rsidRPr="00704942">
        <w:t>(w transzach). Postanowienie fakultatywne.</w:t>
      </w:r>
    </w:p>
  </w:footnote>
  <w:footnote w:id="10">
    <w:p w14:paraId="52CF58F1" w14:textId="77777777" w:rsidR="00E627A1" w:rsidRPr="005F791A" w:rsidRDefault="00E627A1" w:rsidP="006219E0">
      <w:pPr>
        <w:pStyle w:val="Tekstprzypisudolnego"/>
        <w:ind w:left="142" w:hanging="142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1">
    <w:p w14:paraId="779403C4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2">
    <w:p w14:paraId="04617DD4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3">
    <w:p w14:paraId="2B24D8CD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4">
    <w:p w14:paraId="3F9DFF73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5">
    <w:p w14:paraId="2B5DA37D" w14:textId="77777777"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3542F"/>
    <w:multiLevelType w:val="hybridMultilevel"/>
    <w:tmpl w:val="CE089C46"/>
    <w:lvl w:ilvl="0" w:tplc="B3B2361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FDC0F63"/>
    <w:multiLevelType w:val="hybridMultilevel"/>
    <w:tmpl w:val="F1FC1412"/>
    <w:lvl w:ilvl="0" w:tplc="4D2ABD4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5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F3BAA"/>
    <w:multiLevelType w:val="hybridMultilevel"/>
    <w:tmpl w:val="3AD0A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0"/>
  </w:num>
  <w:num w:numId="3">
    <w:abstractNumId w:val="27"/>
  </w:num>
  <w:num w:numId="4">
    <w:abstractNumId w:val="4"/>
  </w:num>
  <w:num w:numId="5">
    <w:abstractNumId w:val="33"/>
  </w:num>
  <w:num w:numId="6">
    <w:abstractNumId w:val="13"/>
  </w:num>
  <w:num w:numId="7">
    <w:abstractNumId w:val="39"/>
  </w:num>
  <w:num w:numId="8">
    <w:abstractNumId w:val="37"/>
  </w:num>
  <w:num w:numId="9">
    <w:abstractNumId w:val="38"/>
  </w:num>
  <w:num w:numId="10">
    <w:abstractNumId w:val="1"/>
  </w:num>
  <w:num w:numId="11">
    <w:abstractNumId w:val="18"/>
  </w:num>
  <w:num w:numId="12">
    <w:abstractNumId w:val="12"/>
  </w:num>
  <w:num w:numId="13">
    <w:abstractNumId w:val="35"/>
  </w:num>
  <w:num w:numId="14">
    <w:abstractNumId w:val="28"/>
  </w:num>
  <w:num w:numId="15">
    <w:abstractNumId w:val="20"/>
  </w:num>
  <w:num w:numId="16">
    <w:abstractNumId w:val="16"/>
  </w:num>
  <w:num w:numId="17">
    <w:abstractNumId w:val="25"/>
  </w:num>
  <w:num w:numId="18">
    <w:abstractNumId w:val="7"/>
  </w:num>
  <w:num w:numId="19">
    <w:abstractNumId w:val="19"/>
  </w:num>
  <w:num w:numId="20">
    <w:abstractNumId w:val="32"/>
  </w:num>
  <w:num w:numId="21">
    <w:abstractNumId w:val="29"/>
  </w:num>
  <w:num w:numId="22">
    <w:abstractNumId w:val="0"/>
  </w:num>
  <w:num w:numId="23">
    <w:abstractNumId w:val="6"/>
  </w:num>
  <w:num w:numId="24">
    <w:abstractNumId w:val="31"/>
  </w:num>
  <w:num w:numId="25">
    <w:abstractNumId w:val="30"/>
  </w:num>
  <w:num w:numId="26">
    <w:abstractNumId w:val="15"/>
  </w:num>
  <w:num w:numId="27">
    <w:abstractNumId w:val="21"/>
  </w:num>
  <w:num w:numId="28">
    <w:abstractNumId w:val="9"/>
  </w:num>
  <w:num w:numId="29">
    <w:abstractNumId w:val="14"/>
  </w:num>
  <w:num w:numId="30">
    <w:abstractNumId w:val="36"/>
  </w:num>
  <w:num w:numId="31">
    <w:abstractNumId w:val="41"/>
  </w:num>
  <w:num w:numId="32">
    <w:abstractNumId w:val="22"/>
  </w:num>
  <w:num w:numId="33">
    <w:abstractNumId w:val="2"/>
  </w:num>
  <w:num w:numId="34">
    <w:abstractNumId w:val="3"/>
  </w:num>
  <w:num w:numId="35">
    <w:abstractNumId w:val="11"/>
  </w:num>
  <w:num w:numId="36">
    <w:abstractNumId w:val="34"/>
  </w:num>
  <w:num w:numId="37">
    <w:abstractNumId w:val="17"/>
  </w:num>
  <w:num w:numId="38">
    <w:abstractNumId w:val="8"/>
  </w:num>
  <w:num w:numId="39">
    <w:abstractNumId w:val="24"/>
  </w:num>
  <w:num w:numId="40">
    <w:abstractNumId w:val="26"/>
  </w:num>
  <w:num w:numId="41">
    <w:abstractNumId w:val="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A6"/>
    <w:rsid w:val="0000133D"/>
    <w:rsid w:val="00003BFD"/>
    <w:rsid w:val="00005247"/>
    <w:rsid w:val="00005335"/>
    <w:rsid w:val="000068D8"/>
    <w:rsid w:val="0001139C"/>
    <w:rsid w:val="00011B0C"/>
    <w:rsid w:val="000123AD"/>
    <w:rsid w:val="0001263D"/>
    <w:rsid w:val="00012D87"/>
    <w:rsid w:val="000131E2"/>
    <w:rsid w:val="00015402"/>
    <w:rsid w:val="00025206"/>
    <w:rsid w:val="000276AE"/>
    <w:rsid w:val="00035719"/>
    <w:rsid w:val="00035B00"/>
    <w:rsid w:val="00036170"/>
    <w:rsid w:val="00037588"/>
    <w:rsid w:val="000420A8"/>
    <w:rsid w:val="00043E36"/>
    <w:rsid w:val="00046215"/>
    <w:rsid w:val="00050014"/>
    <w:rsid w:val="00050E14"/>
    <w:rsid w:val="000521F8"/>
    <w:rsid w:val="0005445D"/>
    <w:rsid w:val="00060E85"/>
    <w:rsid w:val="00061B26"/>
    <w:rsid w:val="000634A0"/>
    <w:rsid w:val="00063B2F"/>
    <w:rsid w:val="00063C52"/>
    <w:rsid w:val="00064380"/>
    <w:rsid w:val="00065DE9"/>
    <w:rsid w:val="00067124"/>
    <w:rsid w:val="000726B2"/>
    <w:rsid w:val="00073C60"/>
    <w:rsid w:val="00076540"/>
    <w:rsid w:val="00076E3F"/>
    <w:rsid w:val="000778CC"/>
    <w:rsid w:val="00086520"/>
    <w:rsid w:val="00087B41"/>
    <w:rsid w:val="00094728"/>
    <w:rsid w:val="000A684A"/>
    <w:rsid w:val="000B2F0A"/>
    <w:rsid w:val="000B346D"/>
    <w:rsid w:val="000B4114"/>
    <w:rsid w:val="000B42F0"/>
    <w:rsid w:val="000B467E"/>
    <w:rsid w:val="000B6298"/>
    <w:rsid w:val="000B64A4"/>
    <w:rsid w:val="000C2BC7"/>
    <w:rsid w:val="000C3C50"/>
    <w:rsid w:val="000C3F98"/>
    <w:rsid w:val="000C4108"/>
    <w:rsid w:val="000C4EB3"/>
    <w:rsid w:val="000C7CD5"/>
    <w:rsid w:val="000D6246"/>
    <w:rsid w:val="000D6DC8"/>
    <w:rsid w:val="000E0D62"/>
    <w:rsid w:val="000E528C"/>
    <w:rsid w:val="000F03CD"/>
    <w:rsid w:val="000F45BD"/>
    <w:rsid w:val="000F6599"/>
    <w:rsid w:val="001016AD"/>
    <w:rsid w:val="00101F10"/>
    <w:rsid w:val="00103535"/>
    <w:rsid w:val="00104B44"/>
    <w:rsid w:val="0011110D"/>
    <w:rsid w:val="00113315"/>
    <w:rsid w:val="00117793"/>
    <w:rsid w:val="00122786"/>
    <w:rsid w:val="001243D6"/>
    <w:rsid w:val="00124D75"/>
    <w:rsid w:val="00124EB4"/>
    <w:rsid w:val="001300E5"/>
    <w:rsid w:val="001323E3"/>
    <w:rsid w:val="0013462B"/>
    <w:rsid w:val="00135476"/>
    <w:rsid w:val="00142DD1"/>
    <w:rsid w:val="0014583B"/>
    <w:rsid w:val="00146C2B"/>
    <w:rsid w:val="0015053D"/>
    <w:rsid w:val="00151B03"/>
    <w:rsid w:val="001529D6"/>
    <w:rsid w:val="001535F2"/>
    <w:rsid w:val="00153A18"/>
    <w:rsid w:val="0015516E"/>
    <w:rsid w:val="00156253"/>
    <w:rsid w:val="0016168F"/>
    <w:rsid w:val="00162747"/>
    <w:rsid w:val="00162D93"/>
    <w:rsid w:val="00163124"/>
    <w:rsid w:val="001632D1"/>
    <w:rsid w:val="001651C7"/>
    <w:rsid w:val="001658C3"/>
    <w:rsid w:val="00167109"/>
    <w:rsid w:val="00173C14"/>
    <w:rsid w:val="00176629"/>
    <w:rsid w:val="00176DAE"/>
    <w:rsid w:val="00177775"/>
    <w:rsid w:val="00181728"/>
    <w:rsid w:val="001824EA"/>
    <w:rsid w:val="0018536A"/>
    <w:rsid w:val="00186BAB"/>
    <w:rsid w:val="00186BD4"/>
    <w:rsid w:val="001874FD"/>
    <w:rsid w:val="001929B8"/>
    <w:rsid w:val="00192E7D"/>
    <w:rsid w:val="00194721"/>
    <w:rsid w:val="00194BC6"/>
    <w:rsid w:val="001A1DE7"/>
    <w:rsid w:val="001A1EF5"/>
    <w:rsid w:val="001A3638"/>
    <w:rsid w:val="001A53D3"/>
    <w:rsid w:val="001B0D65"/>
    <w:rsid w:val="001B436B"/>
    <w:rsid w:val="001B4DC1"/>
    <w:rsid w:val="001B5D8C"/>
    <w:rsid w:val="001C47D9"/>
    <w:rsid w:val="001C5B3C"/>
    <w:rsid w:val="001D0B69"/>
    <w:rsid w:val="001D0F60"/>
    <w:rsid w:val="001E201F"/>
    <w:rsid w:val="001E2101"/>
    <w:rsid w:val="001E3205"/>
    <w:rsid w:val="001E4696"/>
    <w:rsid w:val="001E5A54"/>
    <w:rsid w:val="001E7B30"/>
    <w:rsid w:val="001F34D7"/>
    <w:rsid w:val="001F40E3"/>
    <w:rsid w:val="001F4188"/>
    <w:rsid w:val="001F425A"/>
    <w:rsid w:val="001F4BDD"/>
    <w:rsid w:val="001F4F26"/>
    <w:rsid w:val="001F50A1"/>
    <w:rsid w:val="00200BB2"/>
    <w:rsid w:val="002018BE"/>
    <w:rsid w:val="002024BE"/>
    <w:rsid w:val="00202D92"/>
    <w:rsid w:val="002039C4"/>
    <w:rsid w:val="0020405F"/>
    <w:rsid w:val="00204E4C"/>
    <w:rsid w:val="00204F0D"/>
    <w:rsid w:val="00210943"/>
    <w:rsid w:val="00211018"/>
    <w:rsid w:val="00215536"/>
    <w:rsid w:val="002162E2"/>
    <w:rsid w:val="002208B3"/>
    <w:rsid w:val="00220D1D"/>
    <w:rsid w:val="0022308F"/>
    <w:rsid w:val="002235EE"/>
    <w:rsid w:val="00224C93"/>
    <w:rsid w:val="002255E4"/>
    <w:rsid w:val="00226BE1"/>
    <w:rsid w:val="00232DDF"/>
    <w:rsid w:val="00235DE4"/>
    <w:rsid w:val="002422F2"/>
    <w:rsid w:val="00242401"/>
    <w:rsid w:val="00242BD7"/>
    <w:rsid w:val="00247808"/>
    <w:rsid w:val="0025085D"/>
    <w:rsid w:val="0025442F"/>
    <w:rsid w:val="00254517"/>
    <w:rsid w:val="00255ACE"/>
    <w:rsid w:val="00257660"/>
    <w:rsid w:val="002602AA"/>
    <w:rsid w:val="00261F97"/>
    <w:rsid w:val="002655BD"/>
    <w:rsid w:val="00265B83"/>
    <w:rsid w:val="00266655"/>
    <w:rsid w:val="00266C85"/>
    <w:rsid w:val="00267317"/>
    <w:rsid w:val="00270091"/>
    <w:rsid w:val="00272765"/>
    <w:rsid w:val="00272D80"/>
    <w:rsid w:val="002737B6"/>
    <w:rsid w:val="0027388C"/>
    <w:rsid w:val="00273F33"/>
    <w:rsid w:val="002769F5"/>
    <w:rsid w:val="00280085"/>
    <w:rsid w:val="0028013B"/>
    <w:rsid w:val="0029092C"/>
    <w:rsid w:val="00290D7C"/>
    <w:rsid w:val="002928CF"/>
    <w:rsid w:val="0029399A"/>
    <w:rsid w:val="00294679"/>
    <w:rsid w:val="00294E9F"/>
    <w:rsid w:val="00296289"/>
    <w:rsid w:val="002965D7"/>
    <w:rsid w:val="002A18AA"/>
    <w:rsid w:val="002A72B9"/>
    <w:rsid w:val="002B01F5"/>
    <w:rsid w:val="002B1DBC"/>
    <w:rsid w:val="002B3FDF"/>
    <w:rsid w:val="002B4C27"/>
    <w:rsid w:val="002D280D"/>
    <w:rsid w:val="002D2889"/>
    <w:rsid w:val="002D2B48"/>
    <w:rsid w:val="002D3228"/>
    <w:rsid w:val="002D4F3F"/>
    <w:rsid w:val="002D75B4"/>
    <w:rsid w:val="002E3FEE"/>
    <w:rsid w:val="002E4681"/>
    <w:rsid w:val="002E5191"/>
    <w:rsid w:val="002E61BB"/>
    <w:rsid w:val="002E636F"/>
    <w:rsid w:val="002E68A4"/>
    <w:rsid w:val="002E782C"/>
    <w:rsid w:val="002E7F3D"/>
    <w:rsid w:val="002F257B"/>
    <w:rsid w:val="002F4616"/>
    <w:rsid w:val="002F5014"/>
    <w:rsid w:val="002F5305"/>
    <w:rsid w:val="002F635A"/>
    <w:rsid w:val="00303BD6"/>
    <w:rsid w:val="00305745"/>
    <w:rsid w:val="00305784"/>
    <w:rsid w:val="003068ED"/>
    <w:rsid w:val="003126BA"/>
    <w:rsid w:val="00312F96"/>
    <w:rsid w:val="0031397B"/>
    <w:rsid w:val="0031473A"/>
    <w:rsid w:val="0031784D"/>
    <w:rsid w:val="00322064"/>
    <w:rsid w:val="00323B84"/>
    <w:rsid w:val="003245C4"/>
    <w:rsid w:val="00325590"/>
    <w:rsid w:val="0032685D"/>
    <w:rsid w:val="0032746B"/>
    <w:rsid w:val="00331A59"/>
    <w:rsid w:val="00333F3C"/>
    <w:rsid w:val="00335AAC"/>
    <w:rsid w:val="0034029F"/>
    <w:rsid w:val="00343D2B"/>
    <w:rsid w:val="0034773E"/>
    <w:rsid w:val="00354737"/>
    <w:rsid w:val="00356FFA"/>
    <w:rsid w:val="003579AB"/>
    <w:rsid w:val="003608E4"/>
    <w:rsid w:val="0036290E"/>
    <w:rsid w:val="00364EF6"/>
    <w:rsid w:val="00365329"/>
    <w:rsid w:val="00372002"/>
    <w:rsid w:val="00372651"/>
    <w:rsid w:val="0037376B"/>
    <w:rsid w:val="003751D4"/>
    <w:rsid w:val="00376BE4"/>
    <w:rsid w:val="003869C4"/>
    <w:rsid w:val="003903BF"/>
    <w:rsid w:val="00394190"/>
    <w:rsid w:val="00394636"/>
    <w:rsid w:val="00394A3E"/>
    <w:rsid w:val="003950E0"/>
    <w:rsid w:val="003952E8"/>
    <w:rsid w:val="00396FDA"/>
    <w:rsid w:val="00397695"/>
    <w:rsid w:val="00397892"/>
    <w:rsid w:val="003A05C3"/>
    <w:rsid w:val="003A1AE5"/>
    <w:rsid w:val="003A59F2"/>
    <w:rsid w:val="003A7B38"/>
    <w:rsid w:val="003A7D4A"/>
    <w:rsid w:val="003B035D"/>
    <w:rsid w:val="003B0E1B"/>
    <w:rsid w:val="003B0E55"/>
    <w:rsid w:val="003B2EB1"/>
    <w:rsid w:val="003B3087"/>
    <w:rsid w:val="003B373F"/>
    <w:rsid w:val="003C270E"/>
    <w:rsid w:val="003C3617"/>
    <w:rsid w:val="003C52D1"/>
    <w:rsid w:val="003C7BD2"/>
    <w:rsid w:val="003D0E4C"/>
    <w:rsid w:val="003D29CB"/>
    <w:rsid w:val="003D587F"/>
    <w:rsid w:val="003E5AD5"/>
    <w:rsid w:val="003E7CDF"/>
    <w:rsid w:val="003F02D0"/>
    <w:rsid w:val="003F107E"/>
    <w:rsid w:val="003F3481"/>
    <w:rsid w:val="003F6678"/>
    <w:rsid w:val="003F7DEC"/>
    <w:rsid w:val="0040412E"/>
    <w:rsid w:val="00407AAC"/>
    <w:rsid w:val="00411ED6"/>
    <w:rsid w:val="0041543D"/>
    <w:rsid w:val="0041589A"/>
    <w:rsid w:val="00416709"/>
    <w:rsid w:val="00416A19"/>
    <w:rsid w:val="00417AE3"/>
    <w:rsid w:val="004200A7"/>
    <w:rsid w:val="00420269"/>
    <w:rsid w:val="0042051C"/>
    <w:rsid w:val="004214BD"/>
    <w:rsid w:val="004215EA"/>
    <w:rsid w:val="004230E5"/>
    <w:rsid w:val="00423F68"/>
    <w:rsid w:val="004264AC"/>
    <w:rsid w:val="00426BD6"/>
    <w:rsid w:val="004273AD"/>
    <w:rsid w:val="00431264"/>
    <w:rsid w:val="00432908"/>
    <w:rsid w:val="00434449"/>
    <w:rsid w:val="00437EE1"/>
    <w:rsid w:val="00441FD8"/>
    <w:rsid w:val="0044330C"/>
    <w:rsid w:val="00445290"/>
    <w:rsid w:val="00447A73"/>
    <w:rsid w:val="00452DC1"/>
    <w:rsid w:val="00456F21"/>
    <w:rsid w:val="00457521"/>
    <w:rsid w:val="004611C6"/>
    <w:rsid w:val="004630DB"/>
    <w:rsid w:val="00463D55"/>
    <w:rsid w:val="00464A16"/>
    <w:rsid w:val="00465FE6"/>
    <w:rsid w:val="00470372"/>
    <w:rsid w:val="00471D33"/>
    <w:rsid w:val="0047438F"/>
    <w:rsid w:val="00475DB3"/>
    <w:rsid w:val="00480F4B"/>
    <w:rsid w:val="00483617"/>
    <w:rsid w:val="00483BF3"/>
    <w:rsid w:val="00484A3B"/>
    <w:rsid w:val="00485164"/>
    <w:rsid w:val="004854BB"/>
    <w:rsid w:val="00486638"/>
    <w:rsid w:val="00490EE4"/>
    <w:rsid w:val="0049196B"/>
    <w:rsid w:val="004923A5"/>
    <w:rsid w:val="00494801"/>
    <w:rsid w:val="0049598A"/>
    <w:rsid w:val="004A1444"/>
    <w:rsid w:val="004A2B8D"/>
    <w:rsid w:val="004A6791"/>
    <w:rsid w:val="004B0DA1"/>
    <w:rsid w:val="004B27BA"/>
    <w:rsid w:val="004B4C01"/>
    <w:rsid w:val="004B6D83"/>
    <w:rsid w:val="004B7DD8"/>
    <w:rsid w:val="004C094D"/>
    <w:rsid w:val="004C45F2"/>
    <w:rsid w:val="004C62DF"/>
    <w:rsid w:val="004C642A"/>
    <w:rsid w:val="004C64C0"/>
    <w:rsid w:val="004D0454"/>
    <w:rsid w:val="004D07E9"/>
    <w:rsid w:val="004D3149"/>
    <w:rsid w:val="004D63A7"/>
    <w:rsid w:val="004D78D9"/>
    <w:rsid w:val="004E0A5A"/>
    <w:rsid w:val="004E23C4"/>
    <w:rsid w:val="004E38E5"/>
    <w:rsid w:val="004E3B58"/>
    <w:rsid w:val="004E3ED1"/>
    <w:rsid w:val="004E50E4"/>
    <w:rsid w:val="004F0CAA"/>
    <w:rsid w:val="004F46E4"/>
    <w:rsid w:val="00500E38"/>
    <w:rsid w:val="005048F3"/>
    <w:rsid w:val="00505791"/>
    <w:rsid w:val="005057E9"/>
    <w:rsid w:val="00506D80"/>
    <w:rsid w:val="0050761D"/>
    <w:rsid w:val="00507A99"/>
    <w:rsid w:val="0051159B"/>
    <w:rsid w:val="00511A13"/>
    <w:rsid w:val="005141B9"/>
    <w:rsid w:val="00515857"/>
    <w:rsid w:val="005177F1"/>
    <w:rsid w:val="005205B2"/>
    <w:rsid w:val="005211F7"/>
    <w:rsid w:val="00532CDF"/>
    <w:rsid w:val="00544CEE"/>
    <w:rsid w:val="005450B9"/>
    <w:rsid w:val="00547CEE"/>
    <w:rsid w:val="005557F5"/>
    <w:rsid w:val="00560B75"/>
    <w:rsid w:val="00561A1F"/>
    <w:rsid w:val="00561D9E"/>
    <w:rsid w:val="00562A52"/>
    <w:rsid w:val="00566C2F"/>
    <w:rsid w:val="0057158D"/>
    <w:rsid w:val="00571E48"/>
    <w:rsid w:val="005732F2"/>
    <w:rsid w:val="00574625"/>
    <w:rsid w:val="00576107"/>
    <w:rsid w:val="00577EFA"/>
    <w:rsid w:val="00580416"/>
    <w:rsid w:val="0058161C"/>
    <w:rsid w:val="00583409"/>
    <w:rsid w:val="00585069"/>
    <w:rsid w:val="005856DC"/>
    <w:rsid w:val="00585DAD"/>
    <w:rsid w:val="005901B0"/>
    <w:rsid w:val="005922C8"/>
    <w:rsid w:val="005936BC"/>
    <w:rsid w:val="00594842"/>
    <w:rsid w:val="00595F37"/>
    <w:rsid w:val="005A2503"/>
    <w:rsid w:val="005A2CDC"/>
    <w:rsid w:val="005A2EBB"/>
    <w:rsid w:val="005A3941"/>
    <w:rsid w:val="005A4944"/>
    <w:rsid w:val="005A4E95"/>
    <w:rsid w:val="005A50BA"/>
    <w:rsid w:val="005B22CF"/>
    <w:rsid w:val="005B7C86"/>
    <w:rsid w:val="005C0007"/>
    <w:rsid w:val="005C6862"/>
    <w:rsid w:val="005C7E26"/>
    <w:rsid w:val="005D47DB"/>
    <w:rsid w:val="005D4F62"/>
    <w:rsid w:val="005E1F82"/>
    <w:rsid w:val="005E3F79"/>
    <w:rsid w:val="005F1D37"/>
    <w:rsid w:val="005F2BC0"/>
    <w:rsid w:val="005F3674"/>
    <w:rsid w:val="005F385B"/>
    <w:rsid w:val="005F6930"/>
    <w:rsid w:val="00601415"/>
    <w:rsid w:val="006014EF"/>
    <w:rsid w:val="00601A51"/>
    <w:rsid w:val="00602BF7"/>
    <w:rsid w:val="00603A57"/>
    <w:rsid w:val="00603AEE"/>
    <w:rsid w:val="00605358"/>
    <w:rsid w:val="00605FC1"/>
    <w:rsid w:val="00606093"/>
    <w:rsid w:val="00606EE9"/>
    <w:rsid w:val="006108EA"/>
    <w:rsid w:val="0061247C"/>
    <w:rsid w:val="00613935"/>
    <w:rsid w:val="0061626E"/>
    <w:rsid w:val="00620A4B"/>
    <w:rsid w:val="00620FF1"/>
    <w:rsid w:val="006212C6"/>
    <w:rsid w:val="0062134C"/>
    <w:rsid w:val="006219E0"/>
    <w:rsid w:val="00623A71"/>
    <w:rsid w:val="00632571"/>
    <w:rsid w:val="0063300A"/>
    <w:rsid w:val="00635162"/>
    <w:rsid w:val="006401C1"/>
    <w:rsid w:val="00641AA9"/>
    <w:rsid w:val="006456A5"/>
    <w:rsid w:val="00646099"/>
    <w:rsid w:val="0065078A"/>
    <w:rsid w:val="00653092"/>
    <w:rsid w:val="00657298"/>
    <w:rsid w:val="006601F9"/>
    <w:rsid w:val="006606F6"/>
    <w:rsid w:val="00660F59"/>
    <w:rsid w:val="00665449"/>
    <w:rsid w:val="00665B3F"/>
    <w:rsid w:val="00665C15"/>
    <w:rsid w:val="00673A20"/>
    <w:rsid w:val="0067554B"/>
    <w:rsid w:val="00675AC8"/>
    <w:rsid w:val="00680E0A"/>
    <w:rsid w:val="006817EC"/>
    <w:rsid w:val="00683573"/>
    <w:rsid w:val="006836AD"/>
    <w:rsid w:val="00684BB2"/>
    <w:rsid w:val="006865FA"/>
    <w:rsid w:val="00687B55"/>
    <w:rsid w:val="00693E86"/>
    <w:rsid w:val="00694577"/>
    <w:rsid w:val="00695123"/>
    <w:rsid w:val="006952C5"/>
    <w:rsid w:val="0069594F"/>
    <w:rsid w:val="00696893"/>
    <w:rsid w:val="006A3B64"/>
    <w:rsid w:val="006A5224"/>
    <w:rsid w:val="006A5766"/>
    <w:rsid w:val="006B41D3"/>
    <w:rsid w:val="006B64EE"/>
    <w:rsid w:val="006C55E2"/>
    <w:rsid w:val="006C5C18"/>
    <w:rsid w:val="006C7EA2"/>
    <w:rsid w:val="006D063C"/>
    <w:rsid w:val="006D2112"/>
    <w:rsid w:val="006E23D4"/>
    <w:rsid w:val="006E3687"/>
    <w:rsid w:val="006E6F57"/>
    <w:rsid w:val="006E7042"/>
    <w:rsid w:val="006F0AEB"/>
    <w:rsid w:val="006F149D"/>
    <w:rsid w:val="006F306A"/>
    <w:rsid w:val="006F6F70"/>
    <w:rsid w:val="00704544"/>
    <w:rsid w:val="00704942"/>
    <w:rsid w:val="00707BCC"/>
    <w:rsid w:val="00712045"/>
    <w:rsid w:val="00714C59"/>
    <w:rsid w:val="0071643B"/>
    <w:rsid w:val="007164CB"/>
    <w:rsid w:val="00716A96"/>
    <w:rsid w:val="00717929"/>
    <w:rsid w:val="00721AC6"/>
    <w:rsid w:val="0072395D"/>
    <w:rsid w:val="00726044"/>
    <w:rsid w:val="00726827"/>
    <w:rsid w:val="00726916"/>
    <w:rsid w:val="00727CF3"/>
    <w:rsid w:val="0073085D"/>
    <w:rsid w:val="007325D9"/>
    <w:rsid w:val="007351AC"/>
    <w:rsid w:val="0073595B"/>
    <w:rsid w:val="00736CA6"/>
    <w:rsid w:val="00741F2A"/>
    <w:rsid w:val="00745A26"/>
    <w:rsid w:val="0074675C"/>
    <w:rsid w:val="007501C2"/>
    <w:rsid w:val="00750F46"/>
    <w:rsid w:val="007571EF"/>
    <w:rsid w:val="00760FF3"/>
    <w:rsid w:val="00761F28"/>
    <w:rsid w:val="007626E6"/>
    <w:rsid w:val="007627D4"/>
    <w:rsid w:val="00762ACC"/>
    <w:rsid w:val="00762DBF"/>
    <w:rsid w:val="00765D66"/>
    <w:rsid w:val="00771254"/>
    <w:rsid w:val="00772E97"/>
    <w:rsid w:val="00773D80"/>
    <w:rsid w:val="00777A7A"/>
    <w:rsid w:val="00780A8D"/>
    <w:rsid w:val="00784E51"/>
    <w:rsid w:val="0078544F"/>
    <w:rsid w:val="00785E49"/>
    <w:rsid w:val="00786E45"/>
    <w:rsid w:val="00787228"/>
    <w:rsid w:val="00791B72"/>
    <w:rsid w:val="00795472"/>
    <w:rsid w:val="007A300F"/>
    <w:rsid w:val="007B1E4C"/>
    <w:rsid w:val="007B4B09"/>
    <w:rsid w:val="007C306E"/>
    <w:rsid w:val="007C3DF6"/>
    <w:rsid w:val="007C5453"/>
    <w:rsid w:val="007C56E6"/>
    <w:rsid w:val="007C5831"/>
    <w:rsid w:val="007C7958"/>
    <w:rsid w:val="007D2CCA"/>
    <w:rsid w:val="007D52EB"/>
    <w:rsid w:val="007D5A08"/>
    <w:rsid w:val="007D6119"/>
    <w:rsid w:val="007E0045"/>
    <w:rsid w:val="007E21C5"/>
    <w:rsid w:val="007E269F"/>
    <w:rsid w:val="007E586C"/>
    <w:rsid w:val="007E78EC"/>
    <w:rsid w:val="007E7D03"/>
    <w:rsid w:val="007F0874"/>
    <w:rsid w:val="007F1E0C"/>
    <w:rsid w:val="007F3EAC"/>
    <w:rsid w:val="007F529A"/>
    <w:rsid w:val="007F646D"/>
    <w:rsid w:val="007F696B"/>
    <w:rsid w:val="007F74D8"/>
    <w:rsid w:val="00800173"/>
    <w:rsid w:val="0080059C"/>
    <w:rsid w:val="00801522"/>
    <w:rsid w:val="00805A05"/>
    <w:rsid w:val="00807EAE"/>
    <w:rsid w:val="00807F80"/>
    <w:rsid w:val="0081566A"/>
    <w:rsid w:val="00820741"/>
    <w:rsid w:val="008225A2"/>
    <w:rsid w:val="00831FDE"/>
    <w:rsid w:val="0083538A"/>
    <w:rsid w:val="0083689F"/>
    <w:rsid w:val="00836DA6"/>
    <w:rsid w:val="0084435B"/>
    <w:rsid w:val="00844642"/>
    <w:rsid w:val="00844DC0"/>
    <w:rsid w:val="00847D66"/>
    <w:rsid w:val="00847EF1"/>
    <w:rsid w:val="0085230E"/>
    <w:rsid w:val="008528A7"/>
    <w:rsid w:val="00852AA4"/>
    <w:rsid w:val="00854619"/>
    <w:rsid w:val="00854AE9"/>
    <w:rsid w:val="00855309"/>
    <w:rsid w:val="00857B6D"/>
    <w:rsid w:val="00860D16"/>
    <w:rsid w:val="00860D51"/>
    <w:rsid w:val="00863A2B"/>
    <w:rsid w:val="00864A26"/>
    <w:rsid w:val="00864D43"/>
    <w:rsid w:val="00871B6F"/>
    <w:rsid w:val="00871EDD"/>
    <w:rsid w:val="00872E34"/>
    <w:rsid w:val="008735AF"/>
    <w:rsid w:val="008745B6"/>
    <w:rsid w:val="00876015"/>
    <w:rsid w:val="00877788"/>
    <w:rsid w:val="008804CE"/>
    <w:rsid w:val="0088161F"/>
    <w:rsid w:val="00882F47"/>
    <w:rsid w:val="00886F33"/>
    <w:rsid w:val="008874A3"/>
    <w:rsid w:val="008876F5"/>
    <w:rsid w:val="00887B31"/>
    <w:rsid w:val="00890217"/>
    <w:rsid w:val="0089143C"/>
    <w:rsid w:val="0089189E"/>
    <w:rsid w:val="00892F57"/>
    <w:rsid w:val="008A05E0"/>
    <w:rsid w:val="008A2252"/>
    <w:rsid w:val="008A4D5E"/>
    <w:rsid w:val="008A573C"/>
    <w:rsid w:val="008A77F9"/>
    <w:rsid w:val="008B0580"/>
    <w:rsid w:val="008B3E9F"/>
    <w:rsid w:val="008B4609"/>
    <w:rsid w:val="008B522B"/>
    <w:rsid w:val="008B5266"/>
    <w:rsid w:val="008B528E"/>
    <w:rsid w:val="008C070A"/>
    <w:rsid w:val="008C318A"/>
    <w:rsid w:val="008C46F0"/>
    <w:rsid w:val="008C6DD0"/>
    <w:rsid w:val="008D0D4E"/>
    <w:rsid w:val="008D1BBD"/>
    <w:rsid w:val="008D2DB0"/>
    <w:rsid w:val="008D493D"/>
    <w:rsid w:val="008D5B11"/>
    <w:rsid w:val="008E0889"/>
    <w:rsid w:val="008E7A35"/>
    <w:rsid w:val="008F1587"/>
    <w:rsid w:val="008F1BA7"/>
    <w:rsid w:val="008F2CE7"/>
    <w:rsid w:val="008F4287"/>
    <w:rsid w:val="008F7FD7"/>
    <w:rsid w:val="00901826"/>
    <w:rsid w:val="009035D7"/>
    <w:rsid w:val="00907DC1"/>
    <w:rsid w:val="0091023D"/>
    <w:rsid w:val="00921071"/>
    <w:rsid w:val="00922F97"/>
    <w:rsid w:val="0092339F"/>
    <w:rsid w:val="0093411C"/>
    <w:rsid w:val="00934A5F"/>
    <w:rsid w:val="00934DD0"/>
    <w:rsid w:val="00935477"/>
    <w:rsid w:val="0093608E"/>
    <w:rsid w:val="00943626"/>
    <w:rsid w:val="00944071"/>
    <w:rsid w:val="009440ED"/>
    <w:rsid w:val="009463E1"/>
    <w:rsid w:val="00947B4F"/>
    <w:rsid w:val="009570BF"/>
    <w:rsid w:val="00960D11"/>
    <w:rsid w:val="009616F4"/>
    <w:rsid w:val="009634A1"/>
    <w:rsid w:val="00963AFC"/>
    <w:rsid w:val="00964CFF"/>
    <w:rsid w:val="00964E1A"/>
    <w:rsid w:val="00965071"/>
    <w:rsid w:val="0096533F"/>
    <w:rsid w:val="00965F8B"/>
    <w:rsid w:val="00967116"/>
    <w:rsid w:val="0097030D"/>
    <w:rsid w:val="00971D18"/>
    <w:rsid w:val="00972838"/>
    <w:rsid w:val="00973710"/>
    <w:rsid w:val="00974B9C"/>
    <w:rsid w:val="0098059C"/>
    <w:rsid w:val="00982A70"/>
    <w:rsid w:val="009838B1"/>
    <w:rsid w:val="00983A65"/>
    <w:rsid w:val="00984140"/>
    <w:rsid w:val="009849CC"/>
    <w:rsid w:val="00985881"/>
    <w:rsid w:val="009859B1"/>
    <w:rsid w:val="00987EEB"/>
    <w:rsid w:val="00990768"/>
    <w:rsid w:val="00992870"/>
    <w:rsid w:val="00992DA6"/>
    <w:rsid w:val="0099463E"/>
    <w:rsid w:val="00995747"/>
    <w:rsid w:val="009964E8"/>
    <w:rsid w:val="00996DA4"/>
    <w:rsid w:val="00997658"/>
    <w:rsid w:val="009A14A7"/>
    <w:rsid w:val="009A540D"/>
    <w:rsid w:val="009A7FE6"/>
    <w:rsid w:val="009B0A81"/>
    <w:rsid w:val="009B2AC6"/>
    <w:rsid w:val="009C0B0E"/>
    <w:rsid w:val="009C4965"/>
    <w:rsid w:val="009C6245"/>
    <w:rsid w:val="009C645D"/>
    <w:rsid w:val="009C6B7F"/>
    <w:rsid w:val="009D05DA"/>
    <w:rsid w:val="009D10E6"/>
    <w:rsid w:val="009D3C43"/>
    <w:rsid w:val="009D40C9"/>
    <w:rsid w:val="009E17D6"/>
    <w:rsid w:val="009E4612"/>
    <w:rsid w:val="009E5B0C"/>
    <w:rsid w:val="009E6575"/>
    <w:rsid w:val="009E686A"/>
    <w:rsid w:val="009E692E"/>
    <w:rsid w:val="009E6BAF"/>
    <w:rsid w:val="009F046C"/>
    <w:rsid w:val="009F479B"/>
    <w:rsid w:val="009F7FAA"/>
    <w:rsid w:val="00A0004C"/>
    <w:rsid w:val="00A01885"/>
    <w:rsid w:val="00A053B9"/>
    <w:rsid w:val="00A06A09"/>
    <w:rsid w:val="00A1343E"/>
    <w:rsid w:val="00A13BF2"/>
    <w:rsid w:val="00A15147"/>
    <w:rsid w:val="00A177EC"/>
    <w:rsid w:val="00A20E95"/>
    <w:rsid w:val="00A2149F"/>
    <w:rsid w:val="00A237D7"/>
    <w:rsid w:val="00A25C21"/>
    <w:rsid w:val="00A27B1F"/>
    <w:rsid w:val="00A30534"/>
    <w:rsid w:val="00A308A1"/>
    <w:rsid w:val="00A320BA"/>
    <w:rsid w:val="00A33A8E"/>
    <w:rsid w:val="00A35BC4"/>
    <w:rsid w:val="00A36638"/>
    <w:rsid w:val="00A36F43"/>
    <w:rsid w:val="00A40512"/>
    <w:rsid w:val="00A40B88"/>
    <w:rsid w:val="00A44058"/>
    <w:rsid w:val="00A44998"/>
    <w:rsid w:val="00A45D30"/>
    <w:rsid w:val="00A47AAB"/>
    <w:rsid w:val="00A51A66"/>
    <w:rsid w:val="00A52B8F"/>
    <w:rsid w:val="00A542AE"/>
    <w:rsid w:val="00A54CA4"/>
    <w:rsid w:val="00A56E13"/>
    <w:rsid w:val="00A6087D"/>
    <w:rsid w:val="00A674E8"/>
    <w:rsid w:val="00A678F3"/>
    <w:rsid w:val="00A70A55"/>
    <w:rsid w:val="00A72BDC"/>
    <w:rsid w:val="00A73D06"/>
    <w:rsid w:val="00A755F1"/>
    <w:rsid w:val="00A8205B"/>
    <w:rsid w:val="00A8373A"/>
    <w:rsid w:val="00A92962"/>
    <w:rsid w:val="00A93E17"/>
    <w:rsid w:val="00A9723E"/>
    <w:rsid w:val="00A97741"/>
    <w:rsid w:val="00A97847"/>
    <w:rsid w:val="00AA1AD2"/>
    <w:rsid w:val="00AA209E"/>
    <w:rsid w:val="00AA21C8"/>
    <w:rsid w:val="00AA2291"/>
    <w:rsid w:val="00AA2C39"/>
    <w:rsid w:val="00AA6C7C"/>
    <w:rsid w:val="00AB5D96"/>
    <w:rsid w:val="00AB5E39"/>
    <w:rsid w:val="00AC0CF1"/>
    <w:rsid w:val="00AD0D94"/>
    <w:rsid w:val="00AD17C1"/>
    <w:rsid w:val="00AD5FB0"/>
    <w:rsid w:val="00AD720E"/>
    <w:rsid w:val="00AE0E55"/>
    <w:rsid w:val="00AE3C2C"/>
    <w:rsid w:val="00AE74FA"/>
    <w:rsid w:val="00AE7CFC"/>
    <w:rsid w:val="00AF6FF2"/>
    <w:rsid w:val="00B028E0"/>
    <w:rsid w:val="00B03894"/>
    <w:rsid w:val="00B04B36"/>
    <w:rsid w:val="00B0555B"/>
    <w:rsid w:val="00B058C0"/>
    <w:rsid w:val="00B05DE8"/>
    <w:rsid w:val="00B146F8"/>
    <w:rsid w:val="00B161D0"/>
    <w:rsid w:val="00B20D32"/>
    <w:rsid w:val="00B30F1C"/>
    <w:rsid w:val="00B31036"/>
    <w:rsid w:val="00B326D7"/>
    <w:rsid w:val="00B338B6"/>
    <w:rsid w:val="00B34260"/>
    <w:rsid w:val="00B37346"/>
    <w:rsid w:val="00B37976"/>
    <w:rsid w:val="00B407EA"/>
    <w:rsid w:val="00B4233B"/>
    <w:rsid w:val="00B423D4"/>
    <w:rsid w:val="00B43112"/>
    <w:rsid w:val="00B50E0C"/>
    <w:rsid w:val="00B52C5D"/>
    <w:rsid w:val="00B60CB2"/>
    <w:rsid w:val="00B613BA"/>
    <w:rsid w:val="00B61973"/>
    <w:rsid w:val="00B61D6F"/>
    <w:rsid w:val="00B62BD3"/>
    <w:rsid w:val="00B6619A"/>
    <w:rsid w:val="00B676F6"/>
    <w:rsid w:val="00B705D2"/>
    <w:rsid w:val="00B70998"/>
    <w:rsid w:val="00B729FC"/>
    <w:rsid w:val="00B766FC"/>
    <w:rsid w:val="00B80054"/>
    <w:rsid w:val="00B83128"/>
    <w:rsid w:val="00B8414F"/>
    <w:rsid w:val="00B92883"/>
    <w:rsid w:val="00B93D3D"/>
    <w:rsid w:val="00BA0B64"/>
    <w:rsid w:val="00BA2593"/>
    <w:rsid w:val="00BA320E"/>
    <w:rsid w:val="00BA402A"/>
    <w:rsid w:val="00BA677D"/>
    <w:rsid w:val="00BB2273"/>
    <w:rsid w:val="00BB33BB"/>
    <w:rsid w:val="00BB34AA"/>
    <w:rsid w:val="00BB3B38"/>
    <w:rsid w:val="00BB4437"/>
    <w:rsid w:val="00BB4E1D"/>
    <w:rsid w:val="00BB5398"/>
    <w:rsid w:val="00BB5FE7"/>
    <w:rsid w:val="00BC0029"/>
    <w:rsid w:val="00BC133E"/>
    <w:rsid w:val="00BC1CD1"/>
    <w:rsid w:val="00BC22C2"/>
    <w:rsid w:val="00BC584E"/>
    <w:rsid w:val="00BD361D"/>
    <w:rsid w:val="00BE018E"/>
    <w:rsid w:val="00BE2A25"/>
    <w:rsid w:val="00BE3478"/>
    <w:rsid w:val="00BE501F"/>
    <w:rsid w:val="00BE562B"/>
    <w:rsid w:val="00BE5876"/>
    <w:rsid w:val="00BE7163"/>
    <w:rsid w:val="00BE73CD"/>
    <w:rsid w:val="00BE7A9D"/>
    <w:rsid w:val="00BF0275"/>
    <w:rsid w:val="00BF29EB"/>
    <w:rsid w:val="00BF48BE"/>
    <w:rsid w:val="00BF5BFC"/>
    <w:rsid w:val="00C0034A"/>
    <w:rsid w:val="00C021F5"/>
    <w:rsid w:val="00C02772"/>
    <w:rsid w:val="00C05F8D"/>
    <w:rsid w:val="00C10A17"/>
    <w:rsid w:val="00C12E2D"/>
    <w:rsid w:val="00C1390E"/>
    <w:rsid w:val="00C140C2"/>
    <w:rsid w:val="00C16B65"/>
    <w:rsid w:val="00C173DE"/>
    <w:rsid w:val="00C1779B"/>
    <w:rsid w:val="00C20BB1"/>
    <w:rsid w:val="00C22DD1"/>
    <w:rsid w:val="00C25027"/>
    <w:rsid w:val="00C269EA"/>
    <w:rsid w:val="00C33AA4"/>
    <w:rsid w:val="00C346FE"/>
    <w:rsid w:val="00C36622"/>
    <w:rsid w:val="00C437CE"/>
    <w:rsid w:val="00C5089F"/>
    <w:rsid w:val="00C516BB"/>
    <w:rsid w:val="00C52E74"/>
    <w:rsid w:val="00C53407"/>
    <w:rsid w:val="00C54826"/>
    <w:rsid w:val="00C54D69"/>
    <w:rsid w:val="00C54D6B"/>
    <w:rsid w:val="00C564CA"/>
    <w:rsid w:val="00C642D3"/>
    <w:rsid w:val="00C666B2"/>
    <w:rsid w:val="00C72AC1"/>
    <w:rsid w:val="00C73758"/>
    <w:rsid w:val="00C73C0E"/>
    <w:rsid w:val="00C74606"/>
    <w:rsid w:val="00C74C9B"/>
    <w:rsid w:val="00C74EC7"/>
    <w:rsid w:val="00C80896"/>
    <w:rsid w:val="00C8125D"/>
    <w:rsid w:val="00C815EA"/>
    <w:rsid w:val="00C82C1C"/>
    <w:rsid w:val="00C8391E"/>
    <w:rsid w:val="00C841DB"/>
    <w:rsid w:val="00C84306"/>
    <w:rsid w:val="00C85279"/>
    <w:rsid w:val="00C90D22"/>
    <w:rsid w:val="00C923C8"/>
    <w:rsid w:val="00C92AC4"/>
    <w:rsid w:val="00C96203"/>
    <w:rsid w:val="00CA52BA"/>
    <w:rsid w:val="00CA670F"/>
    <w:rsid w:val="00CA7262"/>
    <w:rsid w:val="00CB3D1D"/>
    <w:rsid w:val="00CC2EC0"/>
    <w:rsid w:val="00CC514D"/>
    <w:rsid w:val="00CD0885"/>
    <w:rsid w:val="00CD17D1"/>
    <w:rsid w:val="00CD33B8"/>
    <w:rsid w:val="00CD65D1"/>
    <w:rsid w:val="00CD65E6"/>
    <w:rsid w:val="00CE1BAA"/>
    <w:rsid w:val="00CE1BB3"/>
    <w:rsid w:val="00CE4BE6"/>
    <w:rsid w:val="00CE57ED"/>
    <w:rsid w:val="00CE5D6A"/>
    <w:rsid w:val="00CE6880"/>
    <w:rsid w:val="00CE6FFF"/>
    <w:rsid w:val="00CF0070"/>
    <w:rsid w:val="00CF0250"/>
    <w:rsid w:val="00CF15E0"/>
    <w:rsid w:val="00CF1842"/>
    <w:rsid w:val="00CF58CE"/>
    <w:rsid w:val="00CF64AA"/>
    <w:rsid w:val="00D007C1"/>
    <w:rsid w:val="00D02BD2"/>
    <w:rsid w:val="00D0336C"/>
    <w:rsid w:val="00D055C2"/>
    <w:rsid w:val="00D05919"/>
    <w:rsid w:val="00D10882"/>
    <w:rsid w:val="00D11946"/>
    <w:rsid w:val="00D1211C"/>
    <w:rsid w:val="00D12FE9"/>
    <w:rsid w:val="00D1346E"/>
    <w:rsid w:val="00D14DFB"/>
    <w:rsid w:val="00D15F4C"/>
    <w:rsid w:val="00D20974"/>
    <w:rsid w:val="00D21D53"/>
    <w:rsid w:val="00D23106"/>
    <w:rsid w:val="00D2321A"/>
    <w:rsid w:val="00D33719"/>
    <w:rsid w:val="00D33961"/>
    <w:rsid w:val="00D349B0"/>
    <w:rsid w:val="00D3534F"/>
    <w:rsid w:val="00D40888"/>
    <w:rsid w:val="00D44B89"/>
    <w:rsid w:val="00D50C10"/>
    <w:rsid w:val="00D52D26"/>
    <w:rsid w:val="00D54482"/>
    <w:rsid w:val="00D56DA6"/>
    <w:rsid w:val="00D6024E"/>
    <w:rsid w:val="00D60B5A"/>
    <w:rsid w:val="00D63C6D"/>
    <w:rsid w:val="00D72686"/>
    <w:rsid w:val="00D736A3"/>
    <w:rsid w:val="00D7460B"/>
    <w:rsid w:val="00D7517D"/>
    <w:rsid w:val="00D87B8A"/>
    <w:rsid w:val="00D909AF"/>
    <w:rsid w:val="00D94068"/>
    <w:rsid w:val="00D94C53"/>
    <w:rsid w:val="00D96889"/>
    <w:rsid w:val="00D96BB7"/>
    <w:rsid w:val="00D97A4F"/>
    <w:rsid w:val="00DA0C2D"/>
    <w:rsid w:val="00DA49EA"/>
    <w:rsid w:val="00DA7C65"/>
    <w:rsid w:val="00DB179A"/>
    <w:rsid w:val="00DB3301"/>
    <w:rsid w:val="00DB7CD2"/>
    <w:rsid w:val="00DC0047"/>
    <w:rsid w:val="00DC1967"/>
    <w:rsid w:val="00DC33A8"/>
    <w:rsid w:val="00DC551E"/>
    <w:rsid w:val="00DC6692"/>
    <w:rsid w:val="00DD1357"/>
    <w:rsid w:val="00DD1BB9"/>
    <w:rsid w:val="00DD3249"/>
    <w:rsid w:val="00DD4478"/>
    <w:rsid w:val="00DD52F1"/>
    <w:rsid w:val="00DD6893"/>
    <w:rsid w:val="00DE0DE4"/>
    <w:rsid w:val="00DE2ECF"/>
    <w:rsid w:val="00DE4B2E"/>
    <w:rsid w:val="00DE55E4"/>
    <w:rsid w:val="00DE7460"/>
    <w:rsid w:val="00DF077F"/>
    <w:rsid w:val="00DF1593"/>
    <w:rsid w:val="00DF7F4E"/>
    <w:rsid w:val="00E02D6E"/>
    <w:rsid w:val="00E05F29"/>
    <w:rsid w:val="00E103FB"/>
    <w:rsid w:val="00E117D3"/>
    <w:rsid w:val="00E1188C"/>
    <w:rsid w:val="00E12D68"/>
    <w:rsid w:val="00E14E85"/>
    <w:rsid w:val="00E159E3"/>
    <w:rsid w:val="00E1756A"/>
    <w:rsid w:val="00E20441"/>
    <w:rsid w:val="00E22589"/>
    <w:rsid w:val="00E23FB4"/>
    <w:rsid w:val="00E24CBB"/>
    <w:rsid w:val="00E26BA9"/>
    <w:rsid w:val="00E275BA"/>
    <w:rsid w:val="00E35FBE"/>
    <w:rsid w:val="00E41BFE"/>
    <w:rsid w:val="00E45F96"/>
    <w:rsid w:val="00E52778"/>
    <w:rsid w:val="00E564FE"/>
    <w:rsid w:val="00E574B4"/>
    <w:rsid w:val="00E627A1"/>
    <w:rsid w:val="00E62EDC"/>
    <w:rsid w:val="00E639AC"/>
    <w:rsid w:val="00E678AF"/>
    <w:rsid w:val="00E678FF"/>
    <w:rsid w:val="00E71CB1"/>
    <w:rsid w:val="00E75D38"/>
    <w:rsid w:val="00E7616A"/>
    <w:rsid w:val="00E77E96"/>
    <w:rsid w:val="00E81599"/>
    <w:rsid w:val="00E82ED8"/>
    <w:rsid w:val="00E831AA"/>
    <w:rsid w:val="00E833B3"/>
    <w:rsid w:val="00E8579F"/>
    <w:rsid w:val="00E85E16"/>
    <w:rsid w:val="00E85ED9"/>
    <w:rsid w:val="00E90DA2"/>
    <w:rsid w:val="00E93AD5"/>
    <w:rsid w:val="00E943E2"/>
    <w:rsid w:val="00E96CAA"/>
    <w:rsid w:val="00E96E67"/>
    <w:rsid w:val="00E975AF"/>
    <w:rsid w:val="00EA022F"/>
    <w:rsid w:val="00EA366B"/>
    <w:rsid w:val="00EA4658"/>
    <w:rsid w:val="00EA48BB"/>
    <w:rsid w:val="00EA6665"/>
    <w:rsid w:val="00EA7830"/>
    <w:rsid w:val="00EB4617"/>
    <w:rsid w:val="00EB5AEA"/>
    <w:rsid w:val="00EC3005"/>
    <w:rsid w:val="00EC532A"/>
    <w:rsid w:val="00EC5617"/>
    <w:rsid w:val="00ED27BD"/>
    <w:rsid w:val="00ED3251"/>
    <w:rsid w:val="00ED3DAF"/>
    <w:rsid w:val="00ED418C"/>
    <w:rsid w:val="00ED4523"/>
    <w:rsid w:val="00EE433A"/>
    <w:rsid w:val="00EE43C8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31D6"/>
    <w:rsid w:val="00EF3373"/>
    <w:rsid w:val="00EF3463"/>
    <w:rsid w:val="00EF4285"/>
    <w:rsid w:val="00EF6492"/>
    <w:rsid w:val="00EF707D"/>
    <w:rsid w:val="00EF7AF8"/>
    <w:rsid w:val="00F0025E"/>
    <w:rsid w:val="00F03313"/>
    <w:rsid w:val="00F059EF"/>
    <w:rsid w:val="00F05B1F"/>
    <w:rsid w:val="00F06736"/>
    <w:rsid w:val="00F156BF"/>
    <w:rsid w:val="00F15B79"/>
    <w:rsid w:val="00F15D04"/>
    <w:rsid w:val="00F170C4"/>
    <w:rsid w:val="00F2137D"/>
    <w:rsid w:val="00F263BF"/>
    <w:rsid w:val="00F271AA"/>
    <w:rsid w:val="00F27234"/>
    <w:rsid w:val="00F31082"/>
    <w:rsid w:val="00F33B37"/>
    <w:rsid w:val="00F35462"/>
    <w:rsid w:val="00F449F7"/>
    <w:rsid w:val="00F44E90"/>
    <w:rsid w:val="00F468E7"/>
    <w:rsid w:val="00F51B64"/>
    <w:rsid w:val="00F5202B"/>
    <w:rsid w:val="00F57D13"/>
    <w:rsid w:val="00F57D61"/>
    <w:rsid w:val="00F61173"/>
    <w:rsid w:val="00F62168"/>
    <w:rsid w:val="00F653D4"/>
    <w:rsid w:val="00F66E25"/>
    <w:rsid w:val="00F70329"/>
    <w:rsid w:val="00F707C9"/>
    <w:rsid w:val="00F7099C"/>
    <w:rsid w:val="00F72556"/>
    <w:rsid w:val="00F73244"/>
    <w:rsid w:val="00F74E63"/>
    <w:rsid w:val="00F8312D"/>
    <w:rsid w:val="00F83A4D"/>
    <w:rsid w:val="00F83D3B"/>
    <w:rsid w:val="00F8500D"/>
    <w:rsid w:val="00F90597"/>
    <w:rsid w:val="00F93871"/>
    <w:rsid w:val="00F95F67"/>
    <w:rsid w:val="00F96A9E"/>
    <w:rsid w:val="00F97086"/>
    <w:rsid w:val="00F9714D"/>
    <w:rsid w:val="00FA058B"/>
    <w:rsid w:val="00FA35A4"/>
    <w:rsid w:val="00FA6798"/>
    <w:rsid w:val="00FA7108"/>
    <w:rsid w:val="00FA76DB"/>
    <w:rsid w:val="00FA7EA2"/>
    <w:rsid w:val="00FB0440"/>
    <w:rsid w:val="00FB39A7"/>
    <w:rsid w:val="00FB6108"/>
    <w:rsid w:val="00FC050A"/>
    <w:rsid w:val="00FC19C6"/>
    <w:rsid w:val="00FC33AB"/>
    <w:rsid w:val="00FC3A2D"/>
    <w:rsid w:val="00FC3D0B"/>
    <w:rsid w:val="00FC4644"/>
    <w:rsid w:val="00FC56A6"/>
    <w:rsid w:val="00FC79B6"/>
    <w:rsid w:val="00FD0DEF"/>
    <w:rsid w:val="00FD1E58"/>
    <w:rsid w:val="00FD4DE8"/>
    <w:rsid w:val="00FD4E9D"/>
    <w:rsid w:val="00FD60B3"/>
    <w:rsid w:val="00FD7725"/>
    <w:rsid w:val="00FE0145"/>
    <w:rsid w:val="00FE232D"/>
    <w:rsid w:val="00FE4006"/>
    <w:rsid w:val="00FE5A90"/>
    <w:rsid w:val="00FE6A82"/>
    <w:rsid w:val="00FE7019"/>
    <w:rsid w:val="00FE7394"/>
    <w:rsid w:val="00FF0627"/>
    <w:rsid w:val="00FF0C38"/>
    <w:rsid w:val="00FF2449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6ED81"/>
  <w15:docId w15:val="{95EACC32-EF31-4922-ACB2-9B16C45D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B9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8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83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1F4BDD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F4BDD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56432-CE26-47E2-B9A9-95678BEEE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3983</Words>
  <Characters>23903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Marcin Pieniążek</cp:lastModifiedBy>
  <cp:revision>3</cp:revision>
  <cp:lastPrinted>2018-10-09T17:15:00Z</cp:lastPrinted>
  <dcterms:created xsi:type="dcterms:W3CDTF">2021-02-26T09:26:00Z</dcterms:created>
  <dcterms:modified xsi:type="dcterms:W3CDTF">2022-02-11T07:32:00Z</dcterms:modified>
</cp:coreProperties>
</file>